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CB4DF" w14:textId="4AB05431" w:rsidR="000501F3" w:rsidRPr="009041F4" w:rsidRDefault="000501F3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 w:cs="Arial"/>
          <w:b/>
          <w:bCs/>
          <w:caps/>
          <w:sz w:val="24"/>
          <w:szCs w:val="24"/>
        </w:rPr>
      </w:pPr>
      <w:r w:rsidRPr="005D6014">
        <w:rPr>
          <w:rFonts w:ascii="Marianne" w:hAnsi="Marianne" w:cs="Arial"/>
          <w:b/>
          <w:bCs/>
          <w:caps/>
          <w:sz w:val="24"/>
          <w:szCs w:val="24"/>
        </w:rPr>
        <w:t>2</w:t>
      </w:r>
      <w:r w:rsidR="005D6014" w:rsidRPr="005D6014">
        <w:rPr>
          <w:rFonts w:ascii="Marianne" w:hAnsi="Marianne" w:cs="Arial"/>
          <w:b/>
          <w:bCs/>
          <w:caps/>
          <w:sz w:val="24"/>
          <w:szCs w:val="24"/>
        </w:rPr>
        <w:t>5-045</w:t>
      </w:r>
      <w:r w:rsidR="00FE2A71">
        <w:rPr>
          <w:rFonts w:ascii="Marianne" w:hAnsi="Marianne" w:cs="Arial"/>
          <w:b/>
          <w:bCs/>
          <w:caps/>
          <w:sz w:val="24"/>
          <w:szCs w:val="24"/>
        </w:rPr>
        <w:t xml:space="preserve"> L12</w:t>
      </w:r>
    </w:p>
    <w:p w14:paraId="05C3C6FA" w14:textId="77777777" w:rsidR="00BC17C2" w:rsidRPr="009041F4" w:rsidRDefault="006D653A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/>
          <w:b/>
          <w:caps/>
          <w:sz w:val="24"/>
          <w:szCs w:val="24"/>
        </w:rPr>
      </w:pPr>
      <w:r w:rsidRPr="009041F4">
        <w:rPr>
          <w:rFonts w:ascii="Marianne" w:hAnsi="Marianne" w:cs="Arial"/>
          <w:b/>
          <w:bCs/>
          <w:caps/>
          <w:sz w:val="24"/>
          <w:szCs w:val="24"/>
        </w:rPr>
        <w:t>ACTE</w:t>
      </w:r>
      <w:r w:rsidRPr="009041F4">
        <w:rPr>
          <w:rFonts w:ascii="Marianne" w:hAnsi="Marianne" w:cs="Arial"/>
          <w:b/>
          <w:bCs/>
          <w:sz w:val="24"/>
          <w:szCs w:val="24"/>
        </w:rPr>
        <w:t xml:space="preserve"> D’ENGAGEMENT</w:t>
      </w:r>
    </w:p>
    <w:p w14:paraId="42B510E1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20"/>
        </w:rPr>
      </w:pPr>
    </w:p>
    <w:p w14:paraId="37555A16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En cas d’allotissement, le candidat remplit un document par lot auquel il soumissionne.</w:t>
      </w:r>
    </w:p>
    <w:p w14:paraId="606DC95E" w14:textId="39E3BEF8" w:rsidR="00815609" w:rsidRPr="009041F4" w:rsidRDefault="00815609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</w:p>
    <w:p w14:paraId="6ED31102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 xml:space="preserve">En cas de candidature groupée, un </w:t>
      </w:r>
      <w:r w:rsidR="00815609" w:rsidRPr="009041F4">
        <w:rPr>
          <w:rFonts w:ascii="Marianne" w:hAnsi="Marianne"/>
          <w:sz w:val="18"/>
          <w:szCs w:val="18"/>
        </w:rPr>
        <w:t xml:space="preserve">acte d’engagement </w:t>
      </w:r>
      <w:r w:rsidRPr="009041F4">
        <w:rPr>
          <w:rFonts w:ascii="Marianne" w:hAnsi="Marianne"/>
          <w:sz w:val="18"/>
          <w:szCs w:val="18"/>
        </w:rPr>
        <w:t>unique est rempli pour le groupement d’entreprises.</w:t>
      </w:r>
    </w:p>
    <w:p w14:paraId="32406F37" w14:textId="77777777" w:rsidR="00BC17C2" w:rsidRPr="009041F4" w:rsidRDefault="00BC17C2" w:rsidP="009041F4">
      <w:pPr>
        <w:spacing w:line="276" w:lineRule="auto"/>
        <w:rPr>
          <w:rFonts w:ascii="Marianne" w:hAnsi="Marianne" w:cs="Arial"/>
          <w:b/>
          <w:bCs/>
          <w:sz w:val="20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8949E3" w:rsidRPr="009041F4" w14:paraId="69B5D860" w14:textId="77777777" w:rsidTr="009041F4">
        <w:tc>
          <w:tcPr>
            <w:tcW w:w="9710" w:type="dxa"/>
            <w:shd w:val="clear" w:color="auto" w:fill="D9D9D9" w:themeFill="background1" w:themeFillShade="D9"/>
            <w:vAlign w:val="center"/>
          </w:tcPr>
          <w:p w14:paraId="6CF763A0" w14:textId="77777777" w:rsidR="008949E3" w:rsidRPr="00331988" w:rsidRDefault="006D653A" w:rsidP="00331988">
            <w:pPr>
              <w:pStyle w:val="Titre1"/>
              <w:spacing w:line="276" w:lineRule="auto"/>
            </w:pPr>
            <w:r w:rsidRPr="009041F4">
              <w:t>Objet de l’acte d’engagement</w:t>
            </w:r>
            <w:r w:rsidR="008949E3" w:rsidRPr="009041F4">
              <w:t>.</w:t>
            </w:r>
          </w:p>
        </w:tc>
      </w:tr>
    </w:tbl>
    <w:p w14:paraId="003AC068" w14:textId="77777777" w:rsidR="008949E3" w:rsidRPr="009041F4" w:rsidRDefault="008949E3" w:rsidP="009041F4">
      <w:pPr>
        <w:spacing w:line="276" w:lineRule="auto"/>
        <w:rPr>
          <w:rFonts w:ascii="Marianne" w:hAnsi="Marianne" w:cs="Arial"/>
          <w:b/>
          <w:sz w:val="20"/>
        </w:rPr>
      </w:pPr>
    </w:p>
    <w:p w14:paraId="68F40DFA" w14:textId="36A0DCB4" w:rsidR="00BC17C2" w:rsidRPr="002011AA" w:rsidRDefault="006D653A" w:rsidP="00DF08C1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Objet</w:t>
      </w:r>
      <w:r w:rsidR="00DC54EF" w:rsidRPr="002011AA">
        <w:rPr>
          <w:rFonts w:ascii="Marianne" w:hAnsi="Marianne" w:cs="Arial"/>
          <w:sz w:val="20"/>
        </w:rPr>
        <w:t xml:space="preserve"> du marché</w:t>
      </w:r>
      <w:r w:rsidR="00691399" w:rsidRPr="002011AA">
        <w:rPr>
          <w:rFonts w:ascii="Marianne" w:hAnsi="Marianne" w:cs="Arial"/>
          <w:sz w:val="20"/>
        </w:rPr>
        <w:t xml:space="preserve"> </w:t>
      </w:r>
      <w:r w:rsidRPr="002011AA">
        <w:rPr>
          <w:rFonts w:ascii="Marianne" w:hAnsi="Marianne" w:cs="Arial"/>
          <w:sz w:val="20"/>
        </w:rPr>
        <w:t>:</w:t>
      </w:r>
      <w:r w:rsidR="000501F3" w:rsidRPr="002011AA">
        <w:rPr>
          <w:rFonts w:ascii="Marianne" w:hAnsi="Marianne" w:cs="Arial"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REAMENAGEMENT DES ESPACES DE</w:t>
      </w:r>
      <w:r w:rsidR="002011AA" w:rsidRPr="002011AA">
        <w:rPr>
          <w:rFonts w:ascii="Marianne" w:hAnsi="Marianne" w:cs="Arial"/>
          <w:b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TRAVAIL SUR LE SITE DU CNED A TOULOUSE OCCUPE PAR RESEAU CANOPE ET LE CNED</w:t>
      </w:r>
    </w:p>
    <w:p w14:paraId="475B4C46" w14:textId="77777777" w:rsidR="002011AA" w:rsidRPr="002011AA" w:rsidRDefault="002011AA" w:rsidP="002011AA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75C91280" w14:textId="6B27AAE5" w:rsidR="00DC54EF" w:rsidRPr="002011AA" w:rsidRDefault="00F15FAF">
      <w:pPr>
        <w:pStyle w:val="Paragraphedeliste"/>
        <w:spacing w:line="276" w:lineRule="auto"/>
        <w:ind w:left="720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Marché</w:t>
      </w:r>
      <w:r w:rsidR="002011AA" w:rsidRPr="002011AA">
        <w:rPr>
          <w:rFonts w:ascii="Marianne" w:hAnsi="Marianne" w:cs="Arial"/>
          <w:b/>
          <w:bCs/>
          <w:sz w:val="20"/>
        </w:rPr>
        <w:t xml:space="preserve"> public</w:t>
      </w:r>
      <w:r w:rsidRPr="002011AA">
        <w:rPr>
          <w:rFonts w:ascii="Marianne" w:hAnsi="Marianne" w:cs="Arial"/>
          <w:b/>
          <w:bCs/>
          <w:sz w:val="20"/>
        </w:rPr>
        <w:t xml:space="preserve"> de </w:t>
      </w:r>
      <w:sdt>
        <w:sdtPr>
          <w:rPr>
            <w:rFonts w:ascii="Marianne" w:hAnsi="Marianne" w:cs="Arial"/>
            <w:b/>
            <w:bCs/>
            <w:sz w:val="20"/>
          </w:rPr>
          <w:id w:val="1804261507"/>
          <w:lock w:val="sdtLocked"/>
          <w:placeholder>
            <w:docPart w:val="EE9845C69B514E40A3F0CF83A1B0FDBE"/>
          </w:placeholder>
          <w:comboBox>
            <w:listItem w:value="Choisissez un élément."/>
            <w:listItem w:displayText="Services" w:value="Services"/>
            <w:listItem w:displayText="Fournitures" w:value="Fournitures"/>
            <w:listItem w:displayText="Travaux" w:value="Travaux"/>
          </w:comboBox>
        </w:sdtPr>
        <w:sdtEndPr/>
        <w:sdtContent>
          <w:r w:rsidR="00691399" w:rsidRPr="002011AA">
            <w:rPr>
              <w:rFonts w:ascii="Marianne" w:hAnsi="Marianne" w:cs="Arial"/>
              <w:b/>
              <w:bCs/>
              <w:sz w:val="20"/>
            </w:rPr>
            <w:t>Travaux</w:t>
          </w:r>
        </w:sdtContent>
      </w:sdt>
    </w:p>
    <w:p w14:paraId="3DD7A931" w14:textId="77777777" w:rsidR="00F15FAF" w:rsidRPr="009041F4" w:rsidRDefault="00F15FAF" w:rsidP="0033198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57A98B7F" w14:textId="58E1FE87" w:rsidR="00691399" w:rsidRPr="00691399" w:rsidRDefault="00DC54EF" w:rsidP="008129E3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D</w:t>
      </w:r>
      <w:r w:rsidR="002011AA">
        <w:rPr>
          <w:rFonts w:ascii="Marianne" w:hAnsi="Marianne" w:cs="Arial"/>
          <w:sz w:val="20"/>
        </w:rPr>
        <w:t>élai d’exécution</w:t>
      </w:r>
      <w:r w:rsidRPr="00691399">
        <w:rPr>
          <w:rFonts w:ascii="Marianne" w:hAnsi="Marianne" w:cs="Arial"/>
          <w:sz w:val="20"/>
        </w:rPr>
        <w:t xml:space="preserve"> du marché</w:t>
      </w:r>
      <w:r w:rsidRPr="00691399">
        <w:rPr>
          <w:rFonts w:ascii="Calibri" w:hAnsi="Calibri" w:cs="Calibri"/>
          <w:sz w:val="20"/>
        </w:rPr>
        <w:t> </w:t>
      </w:r>
      <w:r w:rsidRPr="00691399">
        <w:rPr>
          <w:rFonts w:ascii="Marianne" w:hAnsi="Marianne" w:cs="Arial"/>
          <w:sz w:val="20"/>
        </w:rPr>
        <w:t>public</w:t>
      </w:r>
      <w:r w:rsidR="00691399" w:rsidRPr="00691399">
        <w:rPr>
          <w:rFonts w:ascii="Marianne" w:hAnsi="Marianne" w:cs="Arial"/>
          <w:sz w:val="20"/>
        </w:rPr>
        <w:t xml:space="preserve"> </w:t>
      </w:r>
      <w:r w:rsidR="009041F4" w:rsidRPr="00691399">
        <w:rPr>
          <w:rFonts w:ascii="Marianne" w:hAnsi="Marianne" w:cs="Arial"/>
          <w:sz w:val="20"/>
        </w:rPr>
        <w:t>:</w:t>
      </w:r>
      <w:r w:rsidR="00691399">
        <w:rPr>
          <w:rFonts w:ascii="Marianne" w:hAnsi="Marianne" w:cs="Arial"/>
          <w:sz w:val="20"/>
        </w:rPr>
        <w:t xml:space="preserve"> </w:t>
      </w:r>
      <w:r w:rsidR="00691399" w:rsidRPr="00691399">
        <w:rPr>
          <w:rFonts w:ascii="Marianne" w:hAnsi="Marianne" w:cs="Arial"/>
          <w:sz w:val="20"/>
        </w:rPr>
        <w:t>Le présent marché entre en vigueur à compter de sa date de notification et se termine à la réception des travaux.</w:t>
      </w:r>
    </w:p>
    <w:p w14:paraId="1E596E04" w14:textId="77777777" w:rsidR="00691399" w:rsidRPr="00691399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7264A1A6" w14:textId="77777777" w:rsidR="00FE2A71" w:rsidRPr="00691399" w:rsidRDefault="00FE2A71" w:rsidP="00FE2A71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 xml:space="preserve">Le délai d’exécution des prestations pour chaque lot est à proposer par </w:t>
      </w:r>
      <w:r>
        <w:rPr>
          <w:rFonts w:ascii="Marianne" w:hAnsi="Marianne" w:cs="Arial"/>
          <w:sz w:val="20"/>
        </w:rPr>
        <w:t>le titulaire</w:t>
      </w:r>
      <w:r w:rsidRPr="00691399">
        <w:rPr>
          <w:rFonts w:ascii="Marianne" w:hAnsi="Marianne" w:cs="Arial"/>
          <w:sz w:val="20"/>
        </w:rPr>
        <w:t xml:space="preserve">. </w:t>
      </w:r>
    </w:p>
    <w:p w14:paraId="7AD4FAD1" w14:textId="199A4DB3" w:rsidR="00691399" w:rsidRPr="00331988" w:rsidRDefault="00FE2A71" w:rsidP="00FE2A71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Il est fixé dans le cadre de réponse valant mémoire</w:t>
      </w:r>
      <w:r>
        <w:rPr>
          <w:rFonts w:ascii="Marianne" w:hAnsi="Marianne" w:cs="Arial"/>
          <w:sz w:val="20"/>
        </w:rPr>
        <w:t>.</w:t>
      </w:r>
      <w:r w:rsidRPr="00691399">
        <w:rPr>
          <w:rFonts w:ascii="Marianne" w:hAnsi="Marianne" w:cs="Arial"/>
          <w:sz w:val="20"/>
        </w:rPr>
        <w:t xml:space="preserve"> Le maître d’ouvrage impose un délai global maximum fixé à 16 mois</w:t>
      </w:r>
      <w:r w:rsidR="00691399" w:rsidRPr="00691399">
        <w:rPr>
          <w:rFonts w:ascii="Marianne" w:hAnsi="Marianne" w:cs="Arial"/>
          <w:sz w:val="20"/>
        </w:rPr>
        <w:t>.</w:t>
      </w:r>
    </w:p>
    <w:p w14:paraId="4EEDD6D6" w14:textId="77777777" w:rsidR="00DC54EF" w:rsidRPr="009041F4" w:rsidRDefault="00DC54EF" w:rsidP="009041F4">
      <w:pPr>
        <w:spacing w:line="276" w:lineRule="auto"/>
        <w:rPr>
          <w:rFonts w:ascii="Marianne" w:hAnsi="Marianne" w:cs="Arial"/>
          <w:sz w:val="20"/>
        </w:rPr>
      </w:pPr>
    </w:p>
    <w:p w14:paraId="00C4E7C5" w14:textId="77777777" w:rsidR="00DC54EF" w:rsidRPr="009041F4" w:rsidRDefault="00DC54EF" w:rsidP="009041F4">
      <w:pPr>
        <w:pStyle w:val="fcasegauche"/>
        <w:spacing w:after="0" w:line="276" w:lineRule="auto"/>
        <w:ind w:left="851" w:firstLine="0"/>
        <w:rPr>
          <w:rFonts w:ascii="Marianne" w:hAnsi="Marianne" w:cs="Arial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949E3" w:rsidRPr="009041F4" w14:paraId="0F58D32C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CFC1FB3" w14:textId="77777777" w:rsidR="00DC54EF" w:rsidRPr="009041F4" w:rsidRDefault="009932BA" w:rsidP="00331988">
            <w:pPr>
              <w:pStyle w:val="Titre1"/>
              <w:spacing w:line="276" w:lineRule="auto"/>
            </w:pPr>
            <w:r w:rsidRPr="009041F4">
              <w:br w:type="page"/>
            </w:r>
            <w:r w:rsidR="006D653A" w:rsidRPr="009041F4">
              <w:t xml:space="preserve">Engagement du </w:t>
            </w:r>
            <w:r w:rsidR="00087238" w:rsidRPr="009041F4">
              <w:t>titulaire</w:t>
            </w:r>
            <w:r w:rsidR="008949E3" w:rsidRPr="009041F4">
              <w:t>.</w:t>
            </w:r>
          </w:p>
        </w:tc>
      </w:tr>
    </w:tbl>
    <w:p w14:paraId="5DAA065A" w14:textId="77777777" w:rsidR="00BC17C2" w:rsidRPr="009041F4" w:rsidRDefault="00BC17C2" w:rsidP="009041F4">
      <w:pPr>
        <w:spacing w:line="276" w:lineRule="auto"/>
        <w:rPr>
          <w:rFonts w:ascii="Marianne" w:hAnsi="Marianne"/>
          <w:sz w:val="20"/>
        </w:rPr>
      </w:pPr>
    </w:p>
    <w:p w14:paraId="5EC29834" w14:textId="77777777" w:rsidR="00841506" w:rsidRPr="00C05DB5" w:rsidRDefault="00841506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 xml:space="preserve">Identification du </w:t>
      </w:r>
      <w:r w:rsidR="00087238" w:rsidRPr="00C05DB5">
        <w:rPr>
          <w:rFonts w:ascii="Marianne" w:hAnsi="Marianne" w:cs="Arial"/>
          <w:b/>
          <w:bCs/>
          <w:sz w:val="20"/>
        </w:rPr>
        <w:t>titulaire</w:t>
      </w:r>
      <w:r w:rsidRPr="00C05DB5">
        <w:rPr>
          <w:rFonts w:ascii="Calibri" w:hAnsi="Calibri" w:cs="Calibri"/>
          <w:b/>
          <w:bCs/>
          <w:sz w:val="20"/>
        </w:rPr>
        <w:t> </w:t>
      </w:r>
      <w:r w:rsidRPr="00C05DB5">
        <w:rPr>
          <w:rFonts w:ascii="Marianne" w:hAnsi="Marianne" w:cs="Arial"/>
          <w:b/>
          <w:bCs/>
          <w:sz w:val="20"/>
        </w:rPr>
        <w:t>:</w:t>
      </w:r>
    </w:p>
    <w:p w14:paraId="6A55DB74" w14:textId="77777777" w:rsidR="009041F4" w:rsidRPr="00331988" w:rsidRDefault="009041F4" w:rsidP="009041F4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Titulaire unique ou mandataire du groupement en cas de co-traitance</w:t>
      </w:r>
    </w:p>
    <w:p w14:paraId="7AD0E5CD" w14:textId="77777777" w:rsidR="000F0580" w:rsidRPr="009041F4" w:rsidRDefault="000F0580" w:rsidP="009041F4">
      <w:pPr>
        <w:spacing w:line="276" w:lineRule="auto"/>
        <w:ind w:left="851"/>
        <w:rPr>
          <w:rFonts w:ascii="Marianne" w:hAnsi="Marianne" w:cs="Arial"/>
          <w:sz w:val="20"/>
        </w:rPr>
      </w:pPr>
    </w:p>
    <w:tbl>
      <w:tblPr>
        <w:tblW w:w="9629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945"/>
      </w:tblGrid>
      <w:tr w:rsidR="00F31AC8" w:rsidRPr="009041F4" w14:paraId="086E7319" w14:textId="77777777" w:rsidTr="00331988">
        <w:tc>
          <w:tcPr>
            <w:tcW w:w="2684" w:type="dxa"/>
            <w:vAlign w:val="center"/>
          </w:tcPr>
          <w:p w14:paraId="3B0CE28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b/>
                <w:bCs/>
                <w:color w:val="000000"/>
                <w:sz w:val="20"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785C4FCD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431B55D6" w14:textId="77777777" w:rsidTr="00331988">
        <w:tc>
          <w:tcPr>
            <w:tcW w:w="2684" w:type="dxa"/>
            <w:vAlign w:val="center"/>
          </w:tcPr>
          <w:p w14:paraId="104230D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Siret*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5659839F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CCBF13F" w14:textId="77777777" w:rsidTr="00331988">
        <w:tc>
          <w:tcPr>
            <w:tcW w:w="2684" w:type="dxa"/>
            <w:vAlign w:val="center"/>
          </w:tcPr>
          <w:p w14:paraId="0AB8BBE0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Représenté par**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0C3EA3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E6D5298" w14:textId="77777777" w:rsidTr="00331988">
        <w:tc>
          <w:tcPr>
            <w:tcW w:w="2684" w:type="dxa"/>
          </w:tcPr>
          <w:p w14:paraId="26F2C57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Adresse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</w:tcPr>
          <w:p w14:paraId="4A8D6BCC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B8E7F08" w14:textId="77777777" w:rsidTr="00331988">
        <w:tc>
          <w:tcPr>
            <w:tcW w:w="2684" w:type="dxa"/>
            <w:vAlign w:val="center"/>
          </w:tcPr>
          <w:p w14:paraId="330650C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Téléphone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454FD84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FE859BC" w14:textId="77777777" w:rsidTr="00331988">
        <w:tc>
          <w:tcPr>
            <w:tcW w:w="2684" w:type="dxa"/>
            <w:vAlign w:val="center"/>
          </w:tcPr>
          <w:p w14:paraId="44AC13B9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Courriel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87D746E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331988" w:rsidRPr="009041F4" w14:paraId="1140ADD3" w14:textId="77777777" w:rsidTr="00331988">
        <w:trPr>
          <w:trHeight w:val="483"/>
        </w:trPr>
        <w:tc>
          <w:tcPr>
            <w:tcW w:w="2684" w:type="dxa"/>
          </w:tcPr>
          <w:p w14:paraId="2FC7367F" w14:textId="77777777" w:rsidR="00331988" w:rsidRPr="00331988" w:rsidRDefault="00331988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Agissant en tant que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08827EA1" w14:textId="77777777" w:rsidR="00331988" w:rsidRPr="00331988" w:rsidRDefault="00FE2A71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1734894592"/>
                <w:placeholder>
                  <w:docPart w:val="2000C46ECF784A849B60DA86B1C8B843"/>
                </w:placeholder>
                <w:showingPlcHdr/>
                <w:dropDownList>
                  <w:listItem w:value="Choisissez un élément."/>
                  <w:listItem w:displayText="Titulaire" w:value="Titulaire"/>
                  <w:listItem w:displayText="Mandataire du groupement solidaire" w:value="Mandataire du groupement solidaire"/>
                  <w:listItem w:displayText="Mandataire solidaire du groupement conjoint" w:value="Mandataire solidaire du groupement conjoint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  <w:tr w:rsidR="00331988" w:rsidRPr="009041F4" w14:paraId="094D3B50" w14:textId="77777777" w:rsidTr="00A16189">
        <w:tc>
          <w:tcPr>
            <w:tcW w:w="2684" w:type="dxa"/>
            <w:vAlign w:val="center"/>
          </w:tcPr>
          <w:p w14:paraId="79592821" w14:textId="77777777" w:rsidR="00331988" w:rsidRPr="00331988" w:rsidRDefault="0033198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 le statut de pme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6567D5" w14:textId="77777777" w:rsidR="00331988" w:rsidRPr="00331988" w:rsidRDefault="00FE2A71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432875321"/>
                <w:placeholder>
                  <w:docPart w:val="ED8093CE13AF410E971E132CB7A02F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</w:tbl>
    <w:p w14:paraId="72E912F3" w14:textId="77777777" w:rsidR="00841506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7288D887" w14:textId="77777777" w:rsidR="009041F4" w:rsidRPr="009041F4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color w:val="000000"/>
          <w:sz w:val="18"/>
          <w:szCs w:val="18"/>
        </w:rPr>
        <w:sectPr w:rsidR="009041F4" w:rsidRPr="009041F4" w:rsidSect="009041F4">
          <w:footerReference w:type="default" r:id="rId12"/>
          <w:headerReference w:type="first" r:id="rId13"/>
          <w:footerReference w:type="first" r:id="rId14"/>
          <w:pgSz w:w="11907" w:h="16840" w:code="9"/>
          <w:pgMar w:top="3544" w:right="1134" w:bottom="1134" w:left="1134" w:header="426" w:footer="710" w:gutter="0"/>
          <w:cols w:space="720"/>
          <w:titlePg/>
          <w:docGrid w:linePitch="299"/>
        </w:sect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** Prénom, nom et fonction.</w:t>
      </w:r>
    </w:p>
    <w:p w14:paraId="06E7B4BF" w14:textId="77777777" w:rsidR="00F31AC8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020DC70D" w14:textId="77777777" w:rsidR="009041F4" w:rsidRPr="00331988" w:rsidRDefault="009041F4" w:rsidP="0033198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6599F205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5DE6A1C7" w14:textId="77777777" w:rsidR="00C05DB5" w:rsidRPr="00C05DB5" w:rsidRDefault="00F31AC8" w:rsidP="00C05DB5">
      <w:pPr>
        <w:pStyle w:val="Paragraphedeliste"/>
        <w:keepNext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 xml:space="preserve">Identification </w:t>
      </w:r>
      <w:r w:rsidR="00841506" w:rsidRPr="00331988">
        <w:rPr>
          <w:rFonts w:ascii="Marianne" w:hAnsi="Marianne" w:cs="Arial"/>
          <w:sz w:val="20"/>
        </w:rPr>
        <w:t xml:space="preserve">des membres du groupement </w:t>
      </w:r>
      <w:r w:rsidRPr="00331988">
        <w:rPr>
          <w:rFonts w:ascii="Marianne" w:hAnsi="Marianne" w:cs="Arial"/>
          <w:sz w:val="20"/>
        </w:rPr>
        <w:t>en cas de cotraitance</w:t>
      </w:r>
      <w:r w:rsidR="009041F4">
        <w:rPr>
          <w:rFonts w:ascii="Calibri" w:hAnsi="Calibri" w:cs="Calibri"/>
          <w:sz w:val="20"/>
        </w:rPr>
        <w:t> </w:t>
      </w:r>
      <w:r w:rsidR="009041F4">
        <w:rPr>
          <w:rFonts w:ascii="Marianne" w:hAnsi="Marianne" w:cs="Arial"/>
          <w:sz w:val="20"/>
        </w:rPr>
        <w:t>:</w:t>
      </w:r>
    </w:p>
    <w:p w14:paraId="73D938B7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rPr>
          <w:rFonts w:ascii="Marianne" w:hAnsi="Marianne" w:cs="Arial"/>
        </w:rPr>
      </w:pPr>
    </w:p>
    <w:p w14:paraId="6F61B41F" w14:textId="3519FBA9" w:rsidR="00C05DB5" w:rsidRDefault="00C05DB5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  <w:r w:rsidRPr="009041F4">
        <w:rPr>
          <w:rFonts w:ascii="Marianne" w:hAnsi="Marianne" w:cs="Arial"/>
        </w:rPr>
        <w:t>Pour l’exécution du marché public, le groupement d’opérateurs économiques</w:t>
      </w:r>
      <w:r>
        <w:rPr>
          <w:rFonts w:ascii="Marianne" w:hAnsi="Marianne" w:cs="Arial"/>
        </w:rPr>
        <w:t xml:space="preserve"> </w:t>
      </w:r>
      <w:r w:rsidRPr="009041F4">
        <w:rPr>
          <w:rFonts w:ascii="Marianne" w:hAnsi="Marianne" w:cs="Arial"/>
        </w:rPr>
        <w:t>est</w:t>
      </w:r>
      <w:r w:rsidRPr="009041F4">
        <w:rPr>
          <w:rFonts w:ascii="Calibri" w:hAnsi="Calibri" w:cs="Calibri"/>
        </w:rPr>
        <w:t> </w:t>
      </w:r>
      <w:r w:rsidRPr="009041F4">
        <w:rPr>
          <w:rFonts w:ascii="Marianne" w:hAnsi="Marianne" w:cs="Arial"/>
        </w:rPr>
        <w:t>:</w:t>
      </w:r>
      <w:r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ab/>
        <w:t xml:space="preserve"> </w:t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/>
          <w:iCs/>
        </w:rPr>
        <w:t xml:space="preserve"> </w:t>
      </w:r>
      <w:r w:rsidRPr="009041F4">
        <w:rPr>
          <w:rFonts w:ascii="Marianne" w:hAnsi="Marianne" w:cs="Arial"/>
        </w:rPr>
        <w:t>conjoint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  <w:t>OU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Cs/>
        </w:rPr>
        <w:t xml:space="preserve"> </w:t>
      </w:r>
      <w:r w:rsidRPr="009041F4">
        <w:rPr>
          <w:rFonts w:ascii="Marianne" w:hAnsi="Marianne" w:cs="Arial"/>
        </w:rPr>
        <w:t>solidaire</w:t>
      </w:r>
    </w:p>
    <w:p w14:paraId="1247FBFB" w14:textId="77777777" w:rsidR="00210A8C" w:rsidRDefault="00210A8C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</w:p>
    <w:p w14:paraId="6E9A8341" w14:textId="77777777" w:rsidR="008900DA" w:rsidRPr="009041F4" w:rsidRDefault="008900DA" w:rsidP="008900DA">
      <w:pPr>
        <w:tabs>
          <w:tab w:val="left" w:pos="426"/>
          <w:tab w:val="left" w:pos="851"/>
        </w:tabs>
        <w:suppressAutoHyphens/>
        <w:spacing w:line="276" w:lineRule="auto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Arial"/>
          <w:sz w:val="20"/>
          <w:lang w:eastAsia="zh-CN"/>
        </w:rPr>
        <w:t>En cas de groupement conjoint, le mandataire du groupement est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38AA41DC" w14:textId="77777777" w:rsidR="008900DA" w:rsidRPr="009041F4" w:rsidRDefault="008900DA" w:rsidP="008900DA">
      <w:pPr>
        <w:tabs>
          <w:tab w:val="left" w:pos="851"/>
        </w:tabs>
        <w:suppressAutoHyphens/>
        <w:spacing w:before="120" w:line="276" w:lineRule="auto"/>
        <w:ind w:firstLine="851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conjoint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  <w:t>OU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solidaire</w:t>
      </w:r>
    </w:p>
    <w:p w14:paraId="76AD6877" w14:textId="77777777" w:rsidR="009041F4" w:rsidRPr="009041F4" w:rsidRDefault="009041F4" w:rsidP="009041F4">
      <w:pPr>
        <w:pStyle w:val="Paragraphedeliste"/>
        <w:keepNext/>
        <w:spacing w:line="276" w:lineRule="auto"/>
        <w:ind w:left="714"/>
        <w:rPr>
          <w:rFonts w:ascii="Marianne" w:hAnsi="Marianne" w:cs="Arial"/>
          <w:sz w:val="20"/>
        </w:rPr>
      </w:pPr>
    </w:p>
    <w:tbl>
      <w:tblPr>
        <w:tblW w:w="9634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2977"/>
        <w:gridCol w:w="1843"/>
        <w:gridCol w:w="2976"/>
      </w:tblGrid>
      <w:tr w:rsidR="000F0580" w:rsidRPr="009041F4" w14:paraId="181DC9D7" w14:textId="77777777" w:rsidTr="00331988">
        <w:trPr>
          <w:cantSplit/>
          <w:trHeight w:val="334"/>
        </w:trPr>
        <w:tc>
          <w:tcPr>
            <w:tcW w:w="1838" w:type="dxa"/>
          </w:tcPr>
          <w:p w14:paraId="758D8B5F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1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:</w:t>
            </w:r>
          </w:p>
        </w:tc>
        <w:tc>
          <w:tcPr>
            <w:tcW w:w="2977" w:type="dxa"/>
          </w:tcPr>
          <w:p w14:paraId="5228BC5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FCD2C30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3 :</w:t>
            </w:r>
          </w:p>
        </w:tc>
        <w:tc>
          <w:tcPr>
            <w:tcW w:w="2976" w:type="dxa"/>
          </w:tcPr>
          <w:p w14:paraId="7D25398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90E7301" w14:textId="77777777" w:rsidTr="00331988">
        <w:trPr>
          <w:cantSplit/>
          <w:trHeight w:val="334"/>
        </w:trPr>
        <w:tc>
          <w:tcPr>
            <w:tcW w:w="1838" w:type="dxa"/>
          </w:tcPr>
          <w:p w14:paraId="49D4FB1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0AB0C3B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A505B8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D532E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394B17FD" w14:textId="77777777" w:rsidTr="00331988">
        <w:trPr>
          <w:cantSplit/>
          <w:trHeight w:val="334"/>
        </w:trPr>
        <w:tc>
          <w:tcPr>
            <w:tcW w:w="1838" w:type="dxa"/>
          </w:tcPr>
          <w:p w14:paraId="0A5EB1D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6DD9AC6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2B875DD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098E75D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335D594" w14:textId="77777777" w:rsidTr="00331988">
        <w:trPr>
          <w:cantSplit/>
          <w:trHeight w:val="334"/>
        </w:trPr>
        <w:tc>
          <w:tcPr>
            <w:tcW w:w="1838" w:type="dxa"/>
          </w:tcPr>
          <w:p w14:paraId="10E413D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18D8D04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0BC0D9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96217BF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EAE7AD6" w14:textId="77777777" w:rsidTr="00331988">
        <w:trPr>
          <w:cantSplit/>
          <w:trHeight w:val="334"/>
        </w:trPr>
        <w:tc>
          <w:tcPr>
            <w:tcW w:w="1838" w:type="dxa"/>
          </w:tcPr>
          <w:p w14:paraId="634F446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73007271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3335461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13390CD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EC669F3" w14:textId="77777777" w:rsidTr="00331988">
        <w:trPr>
          <w:cantSplit/>
          <w:trHeight w:val="334"/>
        </w:trPr>
        <w:tc>
          <w:tcPr>
            <w:tcW w:w="1838" w:type="dxa"/>
          </w:tcPr>
          <w:p w14:paraId="56AB1857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7CD1AF13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3365435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264922B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10BAE627" w14:textId="77777777" w:rsidTr="000F1A3C">
        <w:trPr>
          <w:cantSplit/>
          <w:trHeight w:val="334"/>
        </w:trPr>
        <w:tc>
          <w:tcPr>
            <w:tcW w:w="1838" w:type="dxa"/>
          </w:tcPr>
          <w:p w14:paraId="7CDB7F71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0BB50F09" w14:textId="77777777" w:rsidR="00331988" w:rsidRPr="00331988" w:rsidRDefault="00FE2A71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-2145187343"/>
                <w:placeholder>
                  <w:docPart w:val="084D8F24237B49C18A35EC7674217AC3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3C0E7ED9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1325159D" w14:textId="77777777" w:rsidR="00331988" w:rsidRPr="00331988" w:rsidRDefault="00FE2A71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962373688"/>
                <w:placeholder>
                  <w:docPart w:val="2976C8A5139F4FE398983C73F809603E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F31AC8" w:rsidRPr="009041F4" w14:paraId="2099C7C3" w14:textId="77777777" w:rsidTr="00331988">
        <w:trPr>
          <w:cantSplit/>
          <w:trHeight w:val="334"/>
        </w:trPr>
        <w:tc>
          <w:tcPr>
            <w:tcW w:w="1838" w:type="dxa"/>
          </w:tcPr>
          <w:p w14:paraId="6D1C2FE5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7" w:type="dxa"/>
          </w:tcPr>
          <w:p w14:paraId="6D665A33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1843" w:type="dxa"/>
          </w:tcPr>
          <w:p w14:paraId="0A9F5A08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6" w:type="dxa"/>
          </w:tcPr>
          <w:p w14:paraId="1E4D8FFE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</w:tr>
      <w:tr w:rsidR="000F0580" w:rsidRPr="009041F4" w14:paraId="170C7885" w14:textId="77777777" w:rsidTr="00331988">
        <w:trPr>
          <w:cantSplit/>
          <w:trHeight w:val="334"/>
        </w:trPr>
        <w:tc>
          <w:tcPr>
            <w:tcW w:w="1838" w:type="dxa"/>
          </w:tcPr>
          <w:p w14:paraId="4691381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2 :</w:t>
            </w:r>
          </w:p>
        </w:tc>
        <w:tc>
          <w:tcPr>
            <w:tcW w:w="2977" w:type="dxa"/>
          </w:tcPr>
          <w:p w14:paraId="4C20AEC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CDEEB6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4 :</w:t>
            </w:r>
          </w:p>
        </w:tc>
        <w:tc>
          <w:tcPr>
            <w:tcW w:w="2976" w:type="dxa"/>
          </w:tcPr>
          <w:p w14:paraId="2EF8BA3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8AF6BFC" w14:textId="77777777" w:rsidTr="00331988">
        <w:trPr>
          <w:cantSplit/>
          <w:trHeight w:val="334"/>
        </w:trPr>
        <w:tc>
          <w:tcPr>
            <w:tcW w:w="1838" w:type="dxa"/>
          </w:tcPr>
          <w:p w14:paraId="5478440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24D7C0B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4087749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3D4E05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634955DC" w14:textId="77777777" w:rsidTr="00331988">
        <w:trPr>
          <w:cantSplit/>
          <w:trHeight w:val="334"/>
        </w:trPr>
        <w:tc>
          <w:tcPr>
            <w:tcW w:w="1838" w:type="dxa"/>
          </w:tcPr>
          <w:p w14:paraId="6CCE581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317723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5861AAC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4BA1F2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1AA2293" w14:textId="77777777" w:rsidTr="00331988">
        <w:trPr>
          <w:cantSplit/>
          <w:trHeight w:val="334"/>
        </w:trPr>
        <w:tc>
          <w:tcPr>
            <w:tcW w:w="1838" w:type="dxa"/>
          </w:tcPr>
          <w:p w14:paraId="0F6FB21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B0FD5A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98525F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440E3F9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5FF85D0" w14:textId="77777777" w:rsidTr="00331988">
        <w:trPr>
          <w:cantSplit/>
          <w:trHeight w:val="334"/>
        </w:trPr>
        <w:tc>
          <w:tcPr>
            <w:tcW w:w="1838" w:type="dxa"/>
          </w:tcPr>
          <w:p w14:paraId="26FD4D6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5E8E2BF9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F39CFF8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EC0EC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C8B92FF" w14:textId="77777777" w:rsidTr="00331988">
        <w:trPr>
          <w:cantSplit/>
          <w:trHeight w:val="334"/>
        </w:trPr>
        <w:tc>
          <w:tcPr>
            <w:tcW w:w="1838" w:type="dxa"/>
          </w:tcPr>
          <w:p w14:paraId="66BD6C21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0BEA19AA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EE742E9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78FEA84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57B4B727" w14:textId="77777777" w:rsidTr="00461897">
        <w:trPr>
          <w:cantSplit/>
          <w:trHeight w:val="334"/>
        </w:trPr>
        <w:tc>
          <w:tcPr>
            <w:tcW w:w="1838" w:type="dxa"/>
          </w:tcPr>
          <w:p w14:paraId="719338BE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37F4D7BF" w14:textId="77777777" w:rsidR="00331988" w:rsidRPr="00331988" w:rsidRDefault="00FE2A71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72475281"/>
                <w:placeholder>
                  <w:docPart w:val="553F716351544AC99CA1FB69911ACDFB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470584A4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39BE61A5" w14:textId="77777777" w:rsidR="00331988" w:rsidRPr="00331988" w:rsidRDefault="00FE2A71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138528054"/>
                <w:placeholder>
                  <w:docPart w:val="761E7F32316B42C8BBCD74D609FAC7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</w:tbl>
    <w:p w14:paraId="4AE3468F" w14:textId="77777777" w:rsidR="00F31AC8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0C16AB4D" w14:textId="77777777" w:rsidR="00841506" w:rsidRPr="009041F4" w:rsidRDefault="00841506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5CB66A29" w14:textId="77777777" w:rsidR="00DC54EF" w:rsidRPr="00331988" w:rsidRDefault="00DC54EF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>Cet acte d'engagement correspond :</w:t>
      </w:r>
    </w:p>
    <w:p w14:paraId="5D1381C8" w14:textId="7195B63C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7D42021B" w14:textId="77777777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6857D359" w14:textId="1D80C2E4" w:rsidR="002C054D" w:rsidRPr="00C05DB5" w:rsidRDefault="00DC54EF" w:rsidP="001C4482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C05DB5">
        <w:rPr>
          <w:rFonts w:ascii="Marianne" w:hAnsi="Marianne" w:cs="Arial"/>
          <w:sz w:val="20"/>
        </w:rPr>
        <w:t>au lot</w:t>
      </w:r>
      <w:r w:rsidR="00C05DB5">
        <w:rPr>
          <w:rFonts w:ascii="Calibri" w:hAnsi="Calibri" w:cs="Calibri"/>
          <w:sz w:val="20"/>
        </w:rPr>
        <w:t> </w:t>
      </w:r>
      <w:r w:rsidR="00C05DB5">
        <w:rPr>
          <w:rFonts w:ascii="Marianne" w:hAnsi="Marianne" w:cs="Arial"/>
          <w:sz w:val="20"/>
        </w:rPr>
        <w:t xml:space="preserve">: </w:t>
      </w:r>
      <w:sdt>
        <w:sdtPr>
          <w:rPr>
            <w:rFonts w:ascii="Marianne" w:hAnsi="Marianne" w:cs="Arial"/>
            <w:sz w:val="20"/>
          </w:rPr>
          <w:id w:val="1335803939"/>
          <w:placeholder>
            <w:docPart w:val="49DD1F97D3E94D0F9ADC62F39BAA1D1C"/>
          </w:placeholder>
          <w:comboBox>
            <w:listItem w:value="Choisissez un élément."/>
            <w:listItem w:displayText="1 Démolition second oeuvre " w:value="1 Démolition second oeuvre "/>
            <w:listItem w:displayText="2 Gros oeuvre" w:value="2 Gros oeuvre"/>
            <w:listItem w:displayText="3 Menuiseries extérieures -serrurerie" w:value="3 Menuiseries extérieures -serrurerie"/>
            <w:listItem w:displayText="4 Ascenceur" w:value="4 Ascenceur"/>
            <w:listItem w:displayText="5 Cloisons - plafonds - plâtrerie - cloisons modulaires" w:value="5 Cloisons - plafonds - plâtrerie - cloisons modulaires"/>
            <w:listItem w:displayText="6 Menuiseries intérieures - mobilier sur mesure" w:value="6 Menuiseries intérieures - mobilier sur mesure"/>
            <w:listItem w:displayText="7 Mur mobile" w:value="7 Mur mobile"/>
            <w:listItem w:displayText="8 Revêtements sols souples" w:value="8 Revêtements sols souples"/>
            <w:listItem w:displayText="9 Revêtements sols durs - faïences" w:value="9 Revêtements sols durs - faïences"/>
            <w:listItem w:displayText="10 Peinture - nettoyage" w:value="10 Peinture - nettoyage"/>
            <w:listItem w:displayText="11 Plomberie sanitaire - chauffage - climatisation - ventilation" w:value="11 Plomberie sanitaire - chauffage - climatisation - ventilation"/>
            <w:listItem w:displayText="12 Electricité générale" w:value="12 Electricité générale"/>
            <w:listItem w:displayText="13 Mise à disposition d'un bloc sanitaire modulaire" w:value="13 Mise à disposition d'un bloc sanitaire modulaire"/>
          </w:comboBox>
        </w:sdtPr>
        <w:sdtEndPr/>
        <w:sdtContent>
          <w:r w:rsidR="004F2C52">
            <w:rPr>
              <w:rFonts w:ascii="Marianne" w:hAnsi="Marianne" w:cs="Arial"/>
              <w:sz w:val="20"/>
            </w:rPr>
            <w:t>12 Electricité générale</w:t>
          </w:r>
        </w:sdtContent>
      </w:sdt>
    </w:p>
    <w:p w14:paraId="0C53DBD2" w14:textId="77777777" w:rsidR="00DC54EF" w:rsidRPr="009041F4" w:rsidRDefault="00DC54EF" w:rsidP="009041F4">
      <w:pPr>
        <w:pStyle w:val="fcasegauche"/>
        <w:spacing w:after="0" w:line="276" w:lineRule="auto"/>
        <w:rPr>
          <w:rFonts w:ascii="Marianne" w:hAnsi="Marianne" w:cs="Arial"/>
        </w:rPr>
      </w:pPr>
    </w:p>
    <w:p w14:paraId="0824BCA4" w14:textId="5151A756" w:rsidR="00DC54EF" w:rsidRPr="009041F4" w:rsidRDefault="00FE2A71" w:rsidP="00C05DB5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sdt>
        <w:sdtPr>
          <w:rPr>
            <w:rFonts w:ascii="Marianne" w:hAnsi="Marianne" w:cs="Arial"/>
            <w:sz w:val="20"/>
          </w:rPr>
          <w:id w:val="20269852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A2E30">
            <w:rPr>
              <w:rFonts w:ascii="MS Gothic" w:eastAsia="MS Gothic" w:hAnsi="MS Gothic" w:cs="Arial" w:hint="eastAsia"/>
              <w:sz w:val="20"/>
            </w:rPr>
            <w:t>☒</w:t>
          </w:r>
        </w:sdtContent>
      </w:sdt>
      <w:r w:rsidR="00DC54EF" w:rsidRPr="009041F4">
        <w:rPr>
          <w:rFonts w:ascii="Marianne" w:hAnsi="Marianne" w:cs="Arial"/>
          <w:sz w:val="20"/>
        </w:rPr>
        <w:tab/>
        <w:t>à l’offre de base.</w:t>
      </w:r>
    </w:p>
    <w:p w14:paraId="04659FA5" w14:textId="77777777" w:rsidR="00DC54EF" w:rsidRPr="009041F4" w:rsidRDefault="00DC54EF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27B9551F" w14:textId="77777777" w:rsidR="00F6048B" w:rsidRPr="009041F4" w:rsidRDefault="00F6048B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0C034940" w14:textId="77777777" w:rsidR="00F6048B" w:rsidRPr="00F6048B" w:rsidRDefault="00F6048B" w:rsidP="00F6048B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O</w:t>
      </w:r>
      <w:r w:rsidR="00F31AC8" w:rsidRPr="00C05DB5">
        <w:rPr>
          <w:rFonts w:ascii="Marianne" w:hAnsi="Marianne" w:cs="Arial"/>
          <w:b/>
          <w:bCs/>
          <w:sz w:val="20"/>
        </w:rPr>
        <w:t>ffre</w:t>
      </w:r>
      <w:r w:rsidR="00F31AC8" w:rsidRPr="00C05DB5">
        <w:rPr>
          <w:rFonts w:ascii="Calibri" w:hAnsi="Calibri" w:cs="Calibri"/>
          <w:b/>
          <w:bCs/>
          <w:sz w:val="20"/>
        </w:rPr>
        <w:t> </w:t>
      </w:r>
      <w:r w:rsidR="00F31AC8" w:rsidRPr="00C05DB5">
        <w:rPr>
          <w:rFonts w:ascii="Marianne" w:hAnsi="Marianne" w:cs="Arial"/>
          <w:b/>
          <w:bCs/>
          <w:sz w:val="20"/>
        </w:rPr>
        <w:t>:</w:t>
      </w:r>
    </w:p>
    <w:p w14:paraId="15F00AA3" w14:textId="77777777" w:rsidR="00F6048B" w:rsidRPr="009041F4" w:rsidRDefault="00F6048B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34D4DE44" w14:textId="77777777" w:rsidR="00774AFD" w:rsidRPr="009041F4" w:rsidRDefault="00F6048B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Montant</w:t>
      </w:r>
    </w:p>
    <w:p w14:paraId="655FA261" w14:textId="34F8A5B6" w:rsidR="00841506" w:rsidRPr="009041F4" w:rsidRDefault="00FE2A71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after="24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9707046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ci-dessous</w:t>
      </w:r>
      <w:r w:rsidR="00841506" w:rsidRPr="009041F4">
        <w:rPr>
          <w:rFonts w:ascii="Calibri" w:hAnsi="Calibri" w:cs="Calibri"/>
        </w:rPr>
        <w:t> </w:t>
      </w:r>
      <w:r w:rsidR="00841506" w:rsidRPr="009041F4">
        <w:rPr>
          <w:rFonts w:ascii="Marianne" w:hAnsi="Marianne" w:cs="Arial"/>
        </w:rPr>
        <w:t>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6"/>
      </w:tblGrid>
      <w:tr w:rsidR="000C0F2C" w:rsidRPr="009041F4" w14:paraId="2A320FFE" w14:textId="77777777" w:rsidTr="000C0F2C">
        <w:trPr>
          <w:trHeight w:val="312"/>
        </w:trPr>
        <w:tc>
          <w:tcPr>
            <w:tcW w:w="3823" w:type="dxa"/>
            <w:vAlign w:val="center"/>
          </w:tcPr>
          <w:p w14:paraId="20E54E9D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Taux de la TVA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806" w:type="dxa"/>
          </w:tcPr>
          <w:p w14:paraId="18059BA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5D9C5C70" w14:textId="77777777" w:rsidR="000C0F2C" w:rsidRPr="009041F4" w:rsidRDefault="000C0F2C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0C0F2C" w:rsidRPr="009041F4" w14:paraId="5031E357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5293145F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6F8158A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725C5893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24EB6C21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769FFA9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5BBEFFC1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9632" w:type="dxa"/>
        <w:tblInd w:w="-5" w:type="dxa"/>
        <w:tblLook w:val="04A0" w:firstRow="1" w:lastRow="0" w:firstColumn="1" w:lastColumn="0" w:noHBand="0" w:noVBand="1"/>
      </w:tblPr>
      <w:tblGrid>
        <w:gridCol w:w="4111"/>
        <w:gridCol w:w="5521"/>
      </w:tblGrid>
      <w:tr w:rsidR="000C0F2C" w:rsidRPr="009041F4" w14:paraId="3E395BE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49666ECC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</w:t>
            </w:r>
            <w:r w:rsidRPr="009041F4">
              <w:rPr>
                <w:rStyle w:val="Appelnotedebasdep"/>
                <w:rFonts w:ascii="Marianne" w:hAnsi="Marianne" w:cs="Arial"/>
                <w:sz w:val="20"/>
              </w:rPr>
              <w:footnoteReference w:id="1"/>
            </w:r>
            <w:r w:rsidRPr="009041F4">
              <w:rPr>
                <w:rFonts w:ascii="Marianne" w:hAnsi="Marianne" w:cs="Arial"/>
                <w:sz w:val="20"/>
              </w:rPr>
              <w:t xml:space="preserve">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 xml:space="preserve">: </w:t>
            </w:r>
          </w:p>
        </w:tc>
        <w:tc>
          <w:tcPr>
            <w:tcW w:w="5521" w:type="dxa"/>
            <w:vAlign w:val="center"/>
          </w:tcPr>
          <w:p w14:paraId="79B56039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4D851B7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39885842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3EAEA88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6D219CCA" w14:textId="0C49455D" w:rsidR="00841506" w:rsidRDefault="00FE2A71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241735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691399">
        <w:rPr>
          <w:rFonts w:ascii="Marianne" w:hAnsi="Marianne" w:cs="Arial"/>
        </w:rPr>
        <w:t xml:space="preserve">à la décomposition du prix global forfaitaire annexée </w:t>
      </w:r>
      <w:r w:rsidR="00841506" w:rsidRPr="009041F4">
        <w:rPr>
          <w:rFonts w:ascii="Marianne" w:hAnsi="Marianne" w:cs="Arial"/>
        </w:rPr>
        <w:t>au présent document.</w:t>
      </w:r>
    </w:p>
    <w:p w14:paraId="59AAC92B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6F3F8554" w14:textId="063EB2BC" w:rsidR="002011AA" w:rsidRDefault="002011AA" w:rsidP="002011AA">
      <w:pPr>
        <w:rPr>
          <w:rFonts w:ascii="Marianne" w:eastAsia="Calibri" w:hAnsi="Marianne" w:cs="Arial"/>
          <w:sz w:val="20"/>
          <w:lang w:eastAsia="en-US"/>
        </w:rPr>
      </w:pPr>
      <w:r>
        <w:rPr>
          <w:rFonts w:ascii="Marianne" w:hAnsi="Marianne" w:cs="Arial"/>
          <w:sz w:val="20"/>
        </w:rPr>
        <w:t>L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e </w:t>
      </w:r>
      <w:r w:rsidRPr="4178DCD9">
        <w:rPr>
          <w:rFonts w:ascii="Marianne" w:eastAsia="Calibri" w:hAnsi="Marianne" w:cs="Arial"/>
          <w:sz w:val="20"/>
          <w:lang w:eastAsia="en-US"/>
        </w:rPr>
        <w:t>montant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global des travaux </w:t>
      </w:r>
      <w:r>
        <w:rPr>
          <w:rFonts w:ascii="Marianne" w:eastAsia="Calibri" w:hAnsi="Marianne" w:cs="Arial"/>
          <w:sz w:val="20"/>
          <w:lang w:eastAsia="en-US"/>
        </w:rPr>
        <w:t>est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ventilé de </w:t>
      </w:r>
      <w:r w:rsidRPr="631C9C59">
        <w:rPr>
          <w:rFonts w:ascii="Marianne" w:eastAsia="Calibri" w:hAnsi="Marianne" w:cs="Arial"/>
          <w:sz w:val="20"/>
          <w:lang w:eastAsia="en-US"/>
        </w:rPr>
        <w:t>la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</w:t>
      </w:r>
      <w:r w:rsidRPr="52A3CC8C">
        <w:rPr>
          <w:rFonts w:ascii="Marianne" w:eastAsia="Calibri" w:hAnsi="Marianne" w:cs="Arial"/>
          <w:sz w:val="20"/>
          <w:lang w:eastAsia="en-US"/>
        </w:rPr>
        <w:t>manière suivante :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</w:p>
    <w:p w14:paraId="084E47C7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72EACF4A" w14:textId="77777777" w:rsidR="002011AA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  <w:szCs w:val="18"/>
        </w:rPr>
      </w:pPr>
      <w:r>
        <w:rPr>
          <w:rFonts w:ascii="Marianne" w:hAnsi="Marianne" w:cs="Arial"/>
          <w:sz w:val="20"/>
          <w:szCs w:val="18"/>
        </w:rPr>
        <w:t>Le CNED à hauteur de 66% du montant des prestations à réaliser</w:t>
      </w:r>
    </w:p>
    <w:p w14:paraId="351F39C0" w14:textId="77777777" w:rsidR="002011AA" w:rsidRPr="002D3539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</w:rPr>
      </w:pPr>
      <w:r w:rsidRPr="42FA5E60">
        <w:rPr>
          <w:rFonts w:ascii="Marianne" w:hAnsi="Marianne" w:cs="Arial"/>
          <w:sz w:val="20"/>
        </w:rPr>
        <w:t xml:space="preserve">Et Réseau Canopé à hauteur de 34% </w:t>
      </w:r>
      <w:r>
        <w:rPr>
          <w:rFonts w:ascii="Marianne" w:hAnsi="Marianne" w:cs="Arial"/>
          <w:sz w:val="20"/>
          <w:szCs w:val="18"/>
        </w:rPr>
        <w:t xml:space="preserve">du montant </w:t>
      </w:r>
      <w:r w:rsidRPr="42FA5E60">
        <w:rPr>
          <w:rFonts w:ascii="Marianne" w:hAnsi="Marianne" w:cs="Arial"/>
          <w:sz w:val="20"/>
        </w:rPr>
        <w:t>des prestations</w:t>
      </w:r>
      <w:r>
        <w:rPr>
          <w:rFonts w:ascii="Marianne" w:hAnsi="Marianne" w:cs="Arial"/>
          <w:sz w:val="20"/>
        </w:rPr>
        <w:t xml:space="preserve"> à</w:t>
      </w:r>
      <w:r w:rsidRPr="42FA5E60">
        <w:rPr>
          <w:rFonts w:ascii="Marianne" w:hAnsi="Marianne" w:cs="Arial"/>
          <w:sz w:val="20"/>
        </w:rPr>
        <w:t xml:space="preserve"> réalise</w:t>
      </w:r>
      <w:r>
        <w:rPr>
          <w:rFonts w:ascii="Marianne" w:hAnsi="Marianne" w:cs="Arial"/>
          <w:sz w:val="20"/>
        </w:rPr>
        <w:t>r</w:t>
      </w:r>
    </w:p>
    <w:p w14:paraId="3D88ED04" w14:textId="77777777" w:rsidR="00277ABC" w:rsidRPr="009041F4" w:rsidRDefault="00277ABC" w:rsidP="00F6048B">
      <w:pPr>
        <w:pStyle w:val="fcase1ertab"/>
        <w:tabs>
          <w:tab w:val="clear" w:pos="426"/>
          <w:tab w:val="left" w:pos="851"/>
        </w:tabs>
        <w:spacing w:before="120" w:line="276" w:lineRule="auto"/>
        <w:rPr>
          <w:rFonts w:ascii="Marianne" w:hAnsi="Marianne" w:cs="Arial"/>
        </w:rPr>
      </w:pPr>
    </w:p>
    <w:p w14:paraId="48F98134" w14:textId="77777777" w:rsidR="00277ABC" w:rsidRPr="009041F4" w:rsidRDefault="00277ABC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</w:rPr>
      </w:pPr>
      <w:r w:rsidRPr="009041F4">
        <w:rPr>
          <w:rFonts w:ascii="Marianne" w:hAnsi="Marianne" w:cs="Arial"/>
          <w:sz w:val="20"/>
        </w:rPr>
        <w:t>Répartition des prestations (en cas de groupement conjoint)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6DE7E0F" w14:textId="77777777" w:rsidR="00277ABC" w:rsidRPr="009041F4" w:rsidRDefault="00277ABC" w:rsidP="009041F4">
      <w:pPr>
        <w:spacing w:line="276" w:lineRule="auto"/>
        <w:rPr>
          <w:rFonts w:ascii="Marianne" w:hAnsi="Marianne"/>
          <w:sz w:val="20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0"/>
        <w:gridCol w:w="4820"/>
        <w:gridCol w:w="2126"/>
      </w:tblGrid>
      <w:tr w:rsidR="00277ABC" w:rsidRPr="009041F4" w14:paraId="0A6D25B4" w14:textId="77777777" w:rsidTr="00F6048B">
        <w:trPr>
          <w:trHeight w:val="699"/>
        </w:trPr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96DAF1" w14:textId="77777777" w:rsidR="00277ABC" w:rsidRPr="009041F4" w:rsidRDefault="00F6048B" w:rsidP="009041F4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5A330D" w14:textId="77777777" w:rsidR="00F6048B" w:rsidRDefault="00F6048B" w:rsidP="00F6048B">
            <w:pPr>
              <w:pStyle w:val="Titre5"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line="276" w:lineRule="auto"/>
              <w:jc w:val="center"/>
              <w:rPr>
                <w:rFonts w:ascii="Marianne" w:hAnsi="Marianne"/>
                <w:i w:val="0"/>
                <w:sz w:val="20"/>
              </w:rPr>
            </w:pPr>
            <w:r w:rsidRPr="009041F4">
              <w:rPr>
                <w:rFonts w:ascii="Marianne" w:hAnsi="Marianne"/>
                <w:i w:val="0"/>
                <w:sz w:val="20"/>
              </w:rPr>
              <w:t xml:space="preserve">Prestations exécutées </w:t>
            </w:r>
          </w:p>
          <w:p w14:paraId="7D658250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53C5C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 xml:space="preserve">Montant HT </w:t>
            </w:r>
          </w:p>
          <w:p w14:paraId="0D2974A9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 xml:space="preserve">de la prestation ou </w:t>
            </w:r>
            <w:proofErr w:type="spellStart"/>
            <w:r w:rsidRPr="009041F4">
              <w:rPr>
                <w:rFonts w:ascii="Marianne" w:hAnsi="Marianne" w:cs="Arial"/>
                <w:b/>
                <w:sz w:val="20"/>
              </w:rPr>
              <w:t>quote</w:t>
            </w:r>
            <w:proofErr w:type="spellEnd"/>
            <w:r w:rsidRPr="009041F4">
              <w:rPr>
                <w:rFonts w:ascii="Marianne" w:hAnsi="Marianne" w:cs="Arial"/>
                <w:b/>
                <w:sz w:val="20"/>
              </w:rPr>
              <w:t xml:space="preserve"> part (%)</w:t>
            </w:r>
          </w:p>
        </w:tc>
      </w:tr>
      <w:tr w:rsidR="00277ABC" w:rsidRPr="009041F4" w14:paraId="79B9FB4B" w14:textId="77777777" w:rsidTr="00331988">
        <w:trPr>
          <w:trHeight w:val="538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184C279C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3C984E82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A08AB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5EA53C61" w14:textId="77777777" w:rsidTr="00F6048B">
        <w:trPr>
          <w:trHeight w:val="419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6EEA60E8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0949D71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068C6F3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0B2F8CBF" w14:textId="77777777" w:rsidTr="00331988">
        <w:trPr>
          <w:trHeight w:val="425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040A48DB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1999B774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91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3A3730F6" w14:textId="77777777" w:rsidR="00A03C83" w:rsidRPr="009041F4" w:rsidRDefault="00A03C83" w:rsidP="009041F4">
      <w:pPr>
        <w:tabs>
          <w:tab w:val="left" w:pos="6237"/>
        </w:tabs>
        <w:spacing w:line="276" w:lineRule="auto"/>
        <w:rPr>
          <w:rFonts w:ascii="Marianne" w:hAnsi="Marianne"/>
          <w:sz w:val="20"/>
        </w:rPr>
      </w:pPr>
    </w:p>
    <w:p w14:paraId="725E2255" w14:textId="77777777" w:rsidR="00841506" w:rsidRPr="009041F4" w:rsidRDefault="00841506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Compte (s) à créditer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0581656" w14:textId="77777777" w:rsidR="00841506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i/>
          <w:sz w:val="18"/>
          <w:szCs w:val="18"/>
        </w:rPr>
      </w:pPr>
      <w:r w:rsidRPr="00F6048B">
        <w:rPr>
          <w:rFonts w:ascii="Marianne" w:hAnsi="Marianne" w:cs="Arial"/>
          <w:i/>
          <w:sz w:val="18"/>
          <w:szCs w:val="18"/>
        </w:rPr>
        <w:t>Joindre un ou des relevé(s) d’identité bancaire ou postal.</w:t>
      </w:r>
    </w:p>
    <w:p w14:paraId="6E5D93AB" w14:textId="77777777" w:rsidR="00C8107B" w:rsidRPr="00F6048B" w:rsidRDefault="00C8107B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i/>
          <w:sz w:val="18"/>
          <w:szCs w:val="18"/>
        </w:rPr>
        <w:t>Les RIB des co-traitants sont fournis uniquement en cas de groupement conjoint et de répartition des prestations.</w:t>
      </w:r>
    </w:p>
    <w:p w14:paraId="16F6EA54" w14:textId="77777777" w:rsidR="00841506" w:rsidRPr="009041F4" w:rsidRDefault="00841506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713"/>
      </w:tblGrid>
      <w:tr w:rsidR="00E371E6" w:rsidRPr="009041F4" w14:paraId="1AAE1AA9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885EE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AC805C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proofErr w:type="spellStart"/>
            <w:r w:rsidRPr="00F6048B">
              <w:rPr>
                <w:rFonts w:ascii="Marianne" w:hAnsi="Marianne" w:cs="Arial"/>
                <w:b/>
                <w:sz w:val="20"/>
              </w:rPr>
              <w:t>Iban</w:t>
            </w:r>
            <w:proofErr w:type="spellEnd"/>
          </w:p>
        </w:tc>
        <w:tc>
          <w:tcPr>
            <w:tcW w:w="271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C4F9C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Compléments*</w:t>
            </w:r>
          </w:p>
        </w:tc>
      </w:tr>
      <w:tr w:rsidR="00E371E6" w:rsidRPr="009041F4" w14:paraId="120003DE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4418C0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1A6B395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43FAF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39B1143D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25A11FC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14C3396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5363E0B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6B693FF5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59624BBD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2B007ADC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4C7624A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0D99D14E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3FC78EA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65B908E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0697EE3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277ABC" w:rsidRPr="009041F4" w14:paraId="190CE8C1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60FF485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C873BD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2B0FD28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</w:tbl>
    <w:p w14:paraId="1F49E7D1" w14:textId="77777777" w:rsidR="00F6048B" w:rsidRPr="00F6048B" w:rsidRDefault="00F6048B" w:rsidP="00F6048B">
      <w:pPr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</w:pPr>
      <w:r w:rsidRPr="00F6048B"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14EFD23" w14:textId="77777777" w:rsidR="00A03C83" w:rsidRPr="009041F4" w:rsidRDefault="00A03C83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p w14:paraId="7E521B1A" w14:textId="77777777" w:rsidR="00841506" w:rsidRDefault="00841506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Avance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EE6AA29" w14:textId="77777777" w:rsidR="00F6048B" w:rsidRPr="009041F4" w:rsidRDefault="00F6048B" w:rsidP="00F6048B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8"/>
        <w:gridCol w:w="425"/>
        <w:gridCol w:w="2410"/>
        <w:gridCol w:w="425"/>
        <w:gridCol w:w="2693"/>
      </w:tblGrid>
      <w:tr w:rsidR="008900DA" w:rsidRPr="00F6048B" w14:paraId="4E6CB9BD" w14:textId="77777777" w:rsidTr="008900DA">
        <w:trPr>
          <w:cantSplit/>
          <w:tblHeader/>
        </w:trPr>
        <w:tc>
          <w:tcPr>
            <w:tcW w:w="3818" w:type="dxa"/>
          </w:tcPr>
          <w:p w14:paraId="621AA8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Le titulaire/mandataire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33B1E86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B2D005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18731CC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3235B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5AB71C59" w14:textId="77777777" w:rsidTr="008900DA">
        <w:trPr>
          <w:cantSplit/>
          <w:tblHeader/>
        </w:trPr>
        <w:tc>
          <w:tcPr>
            <w:tcW w:w="3818" w:type="dxa"/>
          </w:tcPr>
          <w:p w14:paraId="3C1E67F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7586720C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1D22CF9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3714149D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867A1C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20CF21F0" w14:textId="77777777" w:rsidTr="008900DA">
        <w:trPr>
          <w:cantSplit/>
          <w:tblHeader/>
        </w:trPr>
        <w:tc>
          <w:tcPr>
            <w:tcW w:w="3818" w:type="dxa"/>
          </w:tcPr>
          <w:p w14:paraId="3DC76B3B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26699BA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3C858B7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6A43613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35F55BC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4F613AC7" w14:textId="77777777" w:rsidTr="008900DA">
        <w:trPr>
          <w:cantSplit/>
          <w:tblHeader/>
        </w:trPr>
        <w:tc>
          <w:tcPr>
            <w:tcW w:w="3818" w:type="dxa"/>
          </w:tcPr>
          <w:p w14:paraId="4555A79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020B1690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7E6D4975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41A801B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6556D61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</w:tbl>
    <w:p w14:paraId="6018C420" w14:textId="77777777" w:rsidR="00841506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p w14:paraId="4C152CB0" w14:textId="77777777" w:rsidR="001A2E30" w:rsidRPr="009041F4" w:rsidRDefault="001A2E30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90006D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3128E5AE" w14:textId="448D7F29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Signature </w:t>
            </w:r>
            <w:r w:rsidR="000F06E4" w:rsidRPr="00210A8C">
              <w:t xml:space="preserve">du marché </w:t>
            </w:r>
            <w:r w:rsidR="00EA3541" w:rsidRPr="00210A8C">
              <w:t xml:space="preserve">public </w:t>
            </w:r>
            <w:r w:rsidRPr="00210A8C">
              <w:t xml:space="preserve">par le </w:t>
            </w:r>
            <w:r w:rsidR="00087238" w:rsidRPr="00210A8C">
              <w:t>titulaire</w:t>
            </w:r>
            <w:r w:rsidRPr="00210A8C">
              <w:t>.</w:t>
            </w:r>
          </w:p>
        </w:tc>
      </w:tr>
    </w:tbl>
    <w:p w14:paraId="4BF56382" w14:textId="77777777" w:rsidR="00556C55" w:rsidRDefault="00556C55" w:rsidP="009041F4">
      <w:pPr>
        <w:spacing w:line="276" w:lineRule="auto"/>
        <w:rPr>
          <w:rFonts w:ascii="Marianne" w:hAnsi="Marianne" w:cs="Arial"/>
          <w:sz w:val="20"/>
        </w:rPr>
      </w:pPr>
    </w:p>
    <w:p w14:paraId="6112927C" w14:textId="4C253F2C" w:rsidR="00914F5A" w:rsidRPr="009041F4" w:rsidRDefault="00914F5A" w:rsidP="009041F4">
      <w:p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Après avoir pris connaissance des pièces constitutives du marché public mentionnées à l’article 3 du </w:t>
      </w:r>
      <w:r w:rsidRPr="00691399">
        <w:rPr>
          <w:rFonts w:ascii="Marianne" w:hAnsi="Marianne" w:cs="Arial"/>
          <w:sz w:val="20"/>
        </w:rPr>
        <w:t>CCAP,</w:t>
      </w:r>
      <w:r w:rsidRPr="009041F4">
        <w:rPr>
          <w:rFonts w:ascii="Marianne" w:hAnsi="Marianne" w:cs="Arial"/>
          <w:sz w:val="20"/>
        </w:rPr>
        <w:t xml:space="preserve"> et conformément à leurs clauses et stipulations,</w:t>
      </w:r>
      <w:r w:rsidR="00210A8C">
        <w:rPr>
          <w:rFonts w:ascii="Marianne" w:hAnsi="Marianne" w:cs="Arial"/>
          <w:sz w:val="20"/>
        </w:rPr>
        <w:t xml:space="preserve"> </w:t>
      </w:r>
      <w:r w:rsidR="008900DA">
        <w:rPr>
          <w:rFonts w:ascii="Marianne" w:hAnsi="Marianne" w:cs="Arial"/>
          <w:sz w:val="20"/>
        </w:rPr>
        <w:t>s’engage ou engage le groupement, sans réserve, à exécuter les prestations objet du contrat</w:t>
      </w:r>
      <w:r w:rsidR="008900DA">
        <w:rPr>
          <w:rFonts w:ascii="Calibri" w:hAnsi="Calibri" w:cs="Calibri"/>
          <w:sz w:val="20"/>
        </w:rPr>
        <w:t>,</w:t>
      </w:r>
    </w:p>
    <w:p w14:paraId="208A83FA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7CF5DAFE" w14:textId="1EA2E73F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par le titulaire individuel :</w:t>
      </w:r>
    </w:p>
    <w:p w14:paraId="7EDF45EB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841506" w:rsidRPr="009041F4" w14:paraId="7C174537" w14:textId="77777777" w:rsidTr="00B65E1D"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8A4E1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12E3B795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du signataire (*)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8B12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2175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841506" w:rsidRPr="009041F4" w14:paraId="5489F4BA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3C7478B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F105D03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CD1ACD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B7E5DA2" w14:textId="77777777" w:rsidR="00841506" w:rsidRPr="00210A8C" w:rsidRDefault="00841506" w:rsidP="009041F4">
      <w:pPr>
        <w:spacing w:line="276" w:lineRule="auto"/>
        <w:rPr>
          <w:rFonts w:ascii="Marianne" w:hAnsi="Marianne" w:cs="Arial"/>
          <w:i/>
          <w:iCs/>
          <w:sz w:val="18"/>
          <w:szCs w:val="18"/>
        </w:rPr>
      </w:pPr>
      <w:r w:rsidRPr="00210A8C">
        <w:rPr>
          <w:rFonts w:ascii="Marianne" w:hAnsi="Marianne" w:cs="Arial"/>
          <w:i/>
          <w:iCs/>
          <w:sz w:val="18"/>
          <w:szCs w:val="18"/>
        </w:rPr>
        <w:t>(*) Le signataire doit avoir le pouvoir d’engager la personne qu’il représente.</w:t>
      </w:r>
    </w:p>
    <w:p w14:paraId="49DAF66E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p w14:paraId="702CA6FC" w14:textId="6A8E21F1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en cas de groupement :</w:t>
      </w:r>
    </w:p>
    <w:p w14:paraId="7C0F0742" w14:textId="77777777" w:rsidR="00087238" w:rsidRPr="009041F4" w:rsidRDefault="00087238" w:rsidP="009041F4">
      <w:pPr>
        <w:spacing w:line="276" w:lineRule="auto"/>
        <w:rPr>
          <w:rFonts w:ascii="Marianne" w:hAnsi="Marianne"/>
          <w:sz w:val="20"/>
        </w:rPr>
      </w:pPr>
    </w:p>
    <w:p w14:paraId="6796569A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Univers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 w:cs="Univers"/>
          <w:sz w:val="20"/>
          <w:lang w:eastAsia="zh-CN"/>
        </w:rPr>
        <w:instrText xml:space="preserve"> FORMCHECKBOX </w:instrText>
      </w:r>
      <w:r w:rsidRPr="009041F4">
        <w:rPr>
          <w:rFonts w:ascii="Marianne" w:hAnsi="Marianne" w:cs="Univers"/>
          <w:sz w:val="20"/>
          <w:lang w:eastAsia="zh-CN"/>
        </w:rPr>
      </w:r>
      <w:r w:rsidRPr="009041F4">
        <w:rPr>
          <w:rFonts w:ascii="Marianne" w:hAnsi="Marianne" w:cs="Univers"/>
          <w:sz w:val="20"/>
          <w:lang w:eastAsia="zh-CN"/>
        </w:rPr>
        <w:fldChar w:fldCharType="separate"/>
      </w:r>
      <w:r w:rsidRPr="009041F4">
        <w:rPr>
          <w:rFonts w:ascii="Marianne" w:hAnsi="Marianne" w:cs="Univers"/>
          <w:sz w:val="20"/>
          <w:lang w:eastAsia="zh-CN"/>
        </w:rPr>
        <w:fldChar w:fldCharType="end"/>
      </w:r>
      <w:r w:rsidRPr="009041F4">
        <w:rPr>
          <w:rFonts w:ascii="Marianne" w:hAnsi="Marianne" w:cs="Univers"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Les membres du groupement ont donné mandat au mandataire, qui signe le présent acte d’engagement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0D8533E1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</w:p>
    <w:p w14:paraId="4A2401B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695" w:hanging="1695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pour signer le présent acte d’engagement en leur nom et pour leur compte,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6262FEE1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(joindre les pouvoirs en annexe du présent document.)</w:t>
      </w:r>
    </w:p>
    <w:p w14:paraId="0AD8F46E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4025C8A6" w14:textId="69B91462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pour signer, en leur nom et pour leur compte, les modifications ultérieures du marché public;</w:t>
      </w:r>
    </w:p>
    <w:p w14:paraId="048F53FC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(joindre les pouvoirs en annexe du présent document.)</w:t>
      </w:r>
    </w:p>
    <w:p w14:paraId="0995AF8F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4E7CBF97" w14:textId="77777777" w:rsidR="00087238" w:rsidRPr="009041F4" w:rsidRDefault="00087238" w:rsidP="009041F4">
      <w:pPr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  <w:t>ont donné mandat au mandataire dans les conditions définies par les pouvoirs joints en annexe.</w:t>
      </w:r>
    </w:p>
    <w:p w14:paraId="22CED801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</w:p>
    <w:p w14:paraId="74415129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>Les membres du groupement, qui signent le présent acte d’engagement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8D397F2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3878D0BE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donnent mandat au mandataire, qui l’accepte,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0DECDAD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Univers"/>
          <w:sz w:val="20"/>
        </w:rPr>
      </w:pPr>
    </w:p>
    <w:p w14:paraId="529477CB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sz w:val="20"/>
        </w:rPr>
        <w:tab/>
        <w:t xml:space="preserve">donnent mandat au mandataire, qui l’accepte, pour signer, en leur nom et pour leur compte, les modifications ultérieures du marché </w:t>
      </w:r>
      <w:r w:rsidR="00EA3541" w:rsidRPr="009041F4">
        <w:rPr>
          <w:rFonts w:ascii="Marianne" w:hAnsi="Marianne" w:cs="Arial"/>
          <w:sz w:val="20"/>
        </w:rPr>
        <w:t xml:space="preserve">public </w:t>
      </w:r>
      <w:r w:rsidRPr="009041F4">
        <w:rPr>
          <w:rFonts w:ascii="Marianne" w:hAnsi="Marianne" w:cs="Arial"/>
          <w:sz w:val="20"/>
        </w:rPr>
        <w:t>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24C49318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244BCC3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  <w:t>donnent mandat au mandataire dans les conditions définies ci-dessous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AE66BA5" w14:textId="77777777" w:rsidR="00087238" w:rsidRPr="008900DA" w:rsidRDefault="00087238" w:rsidP="009041F4">
      <w:pPr>
        <w:tabs>
          <w:tab w:val="left" w:pos="1701"/>
        </w:tabs>
        <w:spacing w:line="276" w:lineRule="auto"/>
        <w:ind w:left="1134" w:hanging="850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</w:r>
      <w:r w:rsidRPr="008900DA">
        <w:rPr>
          <w:rFonts w:ascii="Marianne" w:hAnsi="Marianne" w:cs="Arial"/>
          <w:i/>
          <w:sz w:val="18"/>
          <w:szCs w:val="18"/>
        </w:rPr>
        <w:tab/>
        <w:t>(Donner des précisions sur l’étendue du mandat.)</w:t>
      </w:r>
    </w:p>
    <w:p w14:paraId="44BC509D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087238" w:rsidRPr="009041F4" w14:paraId="39E5EAD4" w14:textId="77777777" w:rsidTr="00210A8C"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076D6F4E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0C53B5C4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du signataire (*)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270DD0D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DCDBB8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087238" w:rsidRPr="009041F4" w14:paraId="43E115CB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6E8E59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7C32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E75CD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071C5E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0DF25A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725DD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14477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D96ECA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ED7FE17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3B9E2E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D30452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37C06C3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3D5D76BB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081C3658" w14:textId="4E314721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Identification </w:t>
            </w:r>
            <w:r w:rsidR="00B65E1D" w:rsidRPr="00210A8C">
              <w:t>de</w:t>
            </w:r>
            <w:r w:rsidR="001A2E30">
              <w:t xml:space="preserve">s </w:t>
            </w:r>
            <w:r w:rsidR="00B65E1D" w:rsidRPr="00210A8C">
              <w:t>acheteur</w:t>
            </w:r>
            <w:r w:rsidR="001A2E30">
              <w:t xml:space="preserve">s </w:t>
            </w:r>
          </w:p>
        </w:tc>
      </w:tr>
    </w:tbl>
    <w:p w14:paraId="45A0B694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41893304" w14:textId="0CE25071" w:rsidR="00841506" w:rsidRPr="00210A8C" w:rsidRDefault="00841506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Désignation </w:t>
      </w:r>
      <w:r w:rsidR="00B65E1D" w:rsidRPr="00210A8C">
        <w:rPr>
          <w:rFonts w:ascii="Marianne" w:hAnsi="Marianne" w:cs="Arial"/>
          <w:b/>
          <w:bCs/>
          <w:sz w:val="20"/>
        </w:rPr>
        <w:t>de</w:t>
      </w:r>
      <w:r w:rsidR="001A2E30">
        <w:rPr>
          <w:rFonts w:ascii="Marianne" w:hAnsi="Marianne" w:cs="Arial"/>
          <w:b/>
          <w:bCs/>
          <w:sz w:val="20"/>
        </w:rPr>
        <w:t xml:space="preserve">s </w:t>
      </w:r>
      <w:r w:rsidR="00B65E1D" w:rsidRPr="00210A8C">
        <w:rPr>
          <w:rFonts w:ascii="Marianne" w:hAnsi="Marianne" w:cs="Arial"/>
          <w:b/>
          <w:bCs/>
          <w:sz w:val="20"/>
        </w:rPr>
        <w:t>acheteur</w:t>
      </w:r>
      <w:r w:rsidR="001A2E30">
        <w:rPr>
          <w:rFonts w:ascii="Marianne" w:hAnsi="Marianne" w:cs="Arial"/>
          <w:b/>
          <w:bCs/>
          <w:sz w:val="20"/>
        </w:rPr>
        <w:t>s</w:t>
      </w:r>
      <w:r w:rsidR="009932BA" w:rsidRPr="00210A8C">
        <w:rPr>
          <w:rFonts w:ascii="Marianne" w:hAnsi="Marianne" w:cs="Arial"/>
          <w:b/>
          <w:bCs/>
          <w:sz w:val="20"/>
        </w:rPr>
        <w:t xml:space="preserve"> 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53AA7725" w14:textId="77777777" w:rsidR="001A2E30" w:rsidRDefault="001A2E30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373D8C86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 xml:space="preserve">Réseau CANOPE (Coordonnateur du groupement de commandes constitué avec le CNED par convention du 17 avril 2023) </w:t>
      </w:r>
    </w:p>
    <w:p w14:paraId="596F7707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</w:p>
    <w:p w14:paraId="4F44B23E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1 avenue du Futuroscope</w:t>
      </w:r>
    </w:p>
    <w:p w14:paraId="1976CBE4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Téléport 1 @4</w:t>
      </w:r>
    </w:p>
    <w:p w14:paraId="7D78BBB9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CS 80158</w:t>
      </w:r>
    </w:p>
    <w:p w14:paraId="1BC6968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86961 FUTUROSCOPE</w:t>
      </w:r>
    </w:p>
    <w:p w14:paraId="2C8894BA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EBE7073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Téléphone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75 28</w:t>
      </w:r>
    </w:p>
    <w:p w14:paraId="3AECAD3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Télécopie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79 67</w:t>
      </w:r>
    </w:p>
    <w:p w14:paraId="24BCFA3C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0D88394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SIRET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180 043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010 01485</w:t>
      </w:r>
    </w:p>
    <w:p w14:paraId="0D3C659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6111F46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Adresse mail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 xml:space="preserve">: </w:t>
      </w:r>
      <w:hyperlink r:id="rId15" w:history="1">
        <w:r w:rsidRPr="002011AA">
          <w:rPr>
            <w:rStyle w:val="Lienhypertexte"/>
            <w:rFonts w:ascii="Marianne" w:hAnsi="Marianne" w:cs="Arial"/>
            <w:sz w:val="20"/>
          </w:rPr>
          <w:t>achats.dsfjs@reseau-canope.fr</w:t>
        </w:r>
      </w:hyperlink>
    </w:p>
    <w:p w14:paraId="08D9C84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25E53E6F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de RESEAU CANOPE est de 34 % du montant du marché</w:t>
      </w:r>
    </w:p>
    <w:p w14:paraId="6698FEB7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16709CE2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 xml:space="preserve"> Et</w:t>
      </w:r>
    </w:p>
    <w:p w14:paraId="793F3AE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09C2AD1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Le Centre national d'enseignement à distance (membre du groupement d’achats)</w:t>
      </w:r>
    </w:p>
    <w:p w14:paraId="0C77462B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6CB87EE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592AAB06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86963 Futuroscope Chasseneuil </w:t>
      </w:r>
    </w:p>
    <w:p w14:paraId="7A11246D" w14:textId="5A2ACE14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Représenté par sa Directrice Générale Anne </w:t>
      </w:r>
      <w:proofErr w:type="spellStart"/>
      <w:r w:rsidRPr="002011AA">
        <w:rPr>
          <w:rFonts w:ascii="Marianne" w:hAnsi="Marianne" w:cs="Arial"/>
          <w:sz w:val="20"/>
          <w:lang w:bidi="fr-FR"/>
        </w:rPr>
        <w:t>Szymczak</w:t>
      </w:r>
      <w:proofErr w:type="spellEnd"/>
      <w:r w:rsidRPr="002011AA">
        <w:rPr>
          <w:rFonts w:ascii="Marianne" w:hAnsi="Marianne" w:cs="Arial"/>
          <w:sz w:val="20"/>
          <w:lang w:bidi="fr-FR"/>
        </w:rPr>
        <w:t xml:space="preserve">, nommée par arrêté du 12 mars 2025 ; </w:t>
      </w:r>
    </w:p>
    <w:p w14:paraId="54EFDECB" w14:textId="1A8501B6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>Dénommé le CNED</w:t>
      </w:r>
    </w:p>
    <w:p w14:paraId="1142F4E1" w14:textId="77777777" w:rsidR="001A2E30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  <w:lang w:bidi="fr-FR"/>
        </w:rPr>
      </w:pPr>
    </w:p>
    <w:p w14:paraId="50B91B2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du CNED est de 66 % du montant du marché.</w:t>
      </w:r>
    </w:p>
    <w:p w14:paraId="68528E16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</w:rPr>
      </w:pPr>
    </w:p>
    <w:p w14:paraId="4221DEAC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18"/>
          <w:szCs w:val="18"/>
        </w:rPr>
      </w:pPr>
    </w:p>
    <w:p w14:paraId="28684FEA" w14:textId="2C0E71B4" w:rsidR="001A2E30" w:rsidRPr="002011AA" w:rsidRDefault="001A2E30" w:rsidP="001A2E30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1A2E30">
        <w:rPr>
          <w:rFonts w:ascii="Marianne" w:hAnsi="Marianne" w:cs="Arial"/>
          <w:b/>
          <w:bCs/>
          <w:sz w:val="20"/>
        </w:rPr>
        <w:t xml:space="preserve">Nom, prénom, qualité du signataire du marché public </w:t>
      </w:r>
      <w:r w:rsidRPr="00B051FF">
        <w:rPr>
          <w:rFonts w:ascii="Marianne" w:hAnsi="Marianne" w:cs="Arial"/>
          <w:b/>
          <w:bCs/>
          <w:sz w:val="18"/>
          <w:szCs w:val="18"/>
        </w:rPr>
        <w:t>:</w:t>
      </w:r>
      <w:r w:rsidR="002011AA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2011AA" w:rsidRPr="002011AA">
        <w:rPr>
          <w:rFonts w:ascii="Marianne" w:hAnsi="Marianne" w:cs="Arial"/>
          <w:b/>
          <w:bCs/>
          <w:sz w:val="20"/>
        </w:rPr>
        <w:t>Mme Marie-Caroline MISSIR, Directrice Générale de Réseau Canopé</w:t>
      </w:r>
    </w:p>
    <w:p w14:paraId="44CE9F45" w14:textId="77777777" w:rsidR="001A2E30" w:rsidRPr="00B051FF" w:rsidRDefault="001A2E30" w:rsidP="001A2E30">
      <w:pPr>
        <w:ind w:left="709"/>
        <w:rPr>
          <w:rFonts w:ascii="Marianne" w:hAnsi="Marianne" w:cs="Arial"/>
          <w:b/>
          <w:bCs/>
          <w:sz w:val="18"/>
          <w:szCs w:val="18"/>
        </w:rPr>
      </w:pPr>
    </w:p>
    <w:p w14:paraId="4E26BA76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Personne habilitée à donner les renseignements prévus à </w:t>
      </w:r>
      <w:r w:rsidR="00D3784D" w:rsidRPr="00210A8C">
        <w:rPr>
          <w:rFonts w:ascii="Marianne" w:hAnsi="Marianne" w:cs="Arial"/>
          <w:b/>
          <w:bCs/>
          <w:sz w:val="20"/>
        </w:rPr>
        <w:t xml:space="preserve">l’articles R. 2191-59 à R. 2191-62 du code de la commande Publique </w:t>
      </w:r>
      <w:r w:rsidRPr="00210A8C">
        <w:rPr>
          <w:rFonts w:ascii="Marianne" w:hAnsi="Marianne" w:cs="Arial"/>
          <w:b/>
          <w:bCs/>
          <w:sz w:val="20"/>
        </w:rPr>
        <w:t>(nantissements ou cessions de créances)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3ECC2B0A" w14:textId="77777777" w:rsidR="00C3330E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65A09824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399C073C" w14:textId="77777777" w:rsidR="00841506" w:rsidRPr="009041F4" w:rsidRDefault="00841506" w:rsidP="009041F4">
      <w:pPr>
        <w:pStyle w:val="fcase2metab"/>
        <w:spacing w:line="276" w:lineRule="auto"/>
        <w:ind w:left="0" w:firstLine="0"/>
        <w:rPr>
          <w:rFonts w:ascii="Marianne" w:hAnsi="Marianne" w:cs="Arial"/>
        </w:rPr>
      </w:pPr>
    </w:p>
    <w:p w14:paraId="31CE5227" w14:textId="77777777" w:rsidR="00841506" w:rsidRPr="00210A8C" w:rsidRDefault="00841506" w:rsidP="00210A8C">
      <w:pPr>
        <w:pStyle w:val="Titre1"/>
        <w:numPr>
          <w:ilvl w:val="1"/>
          <w:numId w:val="20"/>
        </w:numPr>
      </w:pPr>
      <w:r w:rsidRPr="00210A8C">
        <w:t>Désignation, adresse, numéro de téléphone du comptable assignataire</w:t>
      </w:r>
      <w:r w:rsidRPr="00210A8C">
        <w:rPr>
          <w:rFonts w:ascii="Calibri" w:hAnsi="Calibri" w:cs="Calibri"/>
        </w:rPr>
        <w:t> </w:t>
      </w:r>
      <w:r w:rsidRPr="00210A8C">
        <w:t>:</w:t>
      </w:r>
    </w:p>
    <w:p w14:paraId="36345377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53327556" w14:textId="65E53671" w:rsidR="009932BA" w:rsidRPr="002011AA" w:rsidRDefault="009932BA" w:rsidP="009041F4">
      <w:pPr>
        <w:spacing w:line="276" w:lineRule="auto"/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L'Agent comptable du Réseau Canopé</w:t>
      </w:r>
    </w:p>
    <w:p w14:paraId="51CC55E8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2708942D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BP 80158 </w:t>
      </w:r>
    </w:p>
    <w:p w14:paraId="0F295599" w14:textId="77777777" w:rsidR="009932BA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 CEDEX</w:t>
      </w:r>
    </w:p>
    <w:p w14:paraId="1095DC93" w14:textId="77777777" w:rsidR="002011AA" w:rsidRPr="00B65E1D" w:rsidRDefault="002011AA" w:rsidP="002011AA">
      <w:pPr>
        <w:pStyle w:val="fcase2metab"/>
        <w:rPr>
          <w:rFonts w:ascii="Marianne" w:hAnsi="Marianne" w:cs="Arial"/>
          <w:sz w:val="18"/>
          <w:szCs w:val="18"/>
        </w:rPr>
      </w:pPr>
    </w:p>
    <w:p w14:paraId="3AADA26B" w14:textId="789D563B" w:rsidR="002011AA" w:rsidRPr="002011AA" w:rsidRDefault="002011AA" w:rsidP="002011AA">
      <w:pPr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L’Agent comptable du CNED</w:t>
      </w:r>
    </w:p>
    <w:p w14:paraId="323CABB4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C93E125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30313098" w14:textId="77777777" w:rsidR="002011AA" w:rsidRPr="002011AA" w:rsidRDefault="002011AA" w:rsidP="002011AA">
      <w:pPr>
        <w:ind w:left="709"/>
        <w:rPr>
          <w:rFonts w:ascii="Marianne" w:hAnsi="Marianne" w:cs="Arial"/>
        </w:rPr>
      </w:pPr>
      <w:r w:rsidRPr="002011AA">
        <w:rPr>
          <w:rFonts w:ascii="Marianne" w:hAnsi="Marianne" w:cs="Arial"/>
          <w:sz w:val="20"/>
          <w:lang w:bidi="fr-FR"/>
        </w:rPr>
        <w:t>86963 Futuroscope Chasseneuil</w:t>
      </w:r>
    </w:p>
    <w:p w14:paraId="4F356C9A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76BDA4A4" w14:textId="77777777" w:rsidR="00556C55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B493747" w14:textId="77777777" w:rsidR="00556C55" w:rsidRPr="002011AA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FC57A7E" w14:textId="77777777" w:rsidR="00774AFD" w:rsidRPr="009041F4" w:rsidRDefault="00774AFD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B55F6B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5F8F830" w14:textId="54BBA902" w:rsidR="00841506" w:rsidRPr="00210A8C" w:rsidRDefault="007C66C7" w:rsidP="00210A8C">
            <w:pPr>
              <w:pStyle w:val="Titre1"/>
              <w:spacing w:line="276" w:lineRule="auto"/>
            </w:pPr>
            <w:r w:rsidRPr="00210A8C">
              <w:t>Signatur</w:t>
            </w:r>
            <w:r w:rsidR="002011AA">
              <w:t>e</w:t>
            </w:r>
            <w:r w:rsidR="00841506" w:rsidRPr="00210A8C">
              <w:t xml:space="preserve"> </w:t>
            </w:r>
            <w:r w:rsidR="00B65E1D" w:rsidRPr="00210A8C">
              <w:t>de l’acheteur</w:t>
            </w:r>
            <w:r w:rsidR="00841506" w:rsidRPr="00210A8C">
              <w:t>.</w:t>
            </w:r>
          </w:p>
        </w:tc>
      </w:tr>
    </w:tbl>
    <w:p w14:paraId="7BE5D969" w14:textId="77777777" w:rsidR="00841506" w:rsidRPr="009041F4" w:rsidRDefault="00841506" w:rsidP="009041F4">
      <w:pPr>
        <w:tabs>
          <w:tab w:val="left" w:pos="3600"/>
        </w:tabs>
        <w:spacing w:line="276" w:lineRule="auto"/>
        <w:rPr>
          <w:rFonts w:ascii="Marianne" w:hAnsi="Marianne"/>
          <w:sz w:val="20"/>
        </w:rPr>
      </w:pPr>
    </w:p>
    <w:p w14:paraId="3BD28DAD" w14:textId="77777777" w:rsidR="00210A8C" w:rsidRPr="00210A8C" w:rsidRDefault="00210A8C" w:rsidP="00210A8C">
      <w:pPr>
        <w:snapToGrid w:val="0"/>
        <w:spacing w:line="276" w:lineRule="auto"/>
        <w:rPr>
          <w:rFonts w:ascii="Marianne" w:hAnsi="Marianne" w:cs="Arial"/>
          <w:sz w:val="20"/>
        </w:rPr>
      </w:pPr>
      <w:r w:rsidRPr="00210A8C">
        <w:rPr>
          <w:rFonts w:ascii="Marianne" w:hAnsi="Marianne" w:cs="Arial"/>
          <w:sz w:val="20"/>
        </w:rPr>
        <w:t xml:space="preserve">A Chasseneuil du Poitou, </w:t>
      </w:r>
    </w:p>
    <w:p w14:paraId="1791FB7E" w14:textId="2B8BBAD6" w:rsidR="00210A8C" w:rsidRDefault="00210A8C" w:rsidP="00210A8C">
      <w:pPr>
        <w:snapToGrid w:val="0"/>
        <w:spacing w:line="276" w:lineRule="auto"/>
        <w:ind w:left="4963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Pour la Directrice Générale</w:t>
      </w:r>
      <w:r w:rsidR="00556C55">
        <w:rPr>
          <w:rFonts w:ascii="Marianne" w:hAnsi="Marianne" w:cs="Arial"/>
          <w:b/>
          <w:bCs/>
          <w:sz w:val="20"/>
        </w:rPr>
        <w:t xml:space="preserve"> de Réseau Canopé</w:t>
      </w:r>
      <w:r>
        <w:rPr>
          <w:rFonts w:ascii="Marianne" w:hAnsi="Marianne" w:cs="Arial"/>
          <w:b/>
          <w:bCs/>
          <w:sz w:val="20"/>
        </w:rPr>
        <w:t>, par délégation</w:t>
      </w:r>
    </w:p>
    <w:p w14:paraId="5669DBDA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3624142F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sectPr w:rsidR="00841506" w:rsidRPr="009041F4" w:rsidSect="00331988">
      <w:headerReference w:type="first" r:id="rId16"/>
      <w:type w:val="continuous"/>
      <w:pgSz w:w="11907" w:h="16840" w:code="9"/>
      <w:pgMar w:top="993" w:right="1134" w:bottom="1134" w:left="1134" w:header="426" w:footer="1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8900D" w14:textId="77777777" w:rsidR="005D6014" w:rsidRDefault="005D6014" w:rsidP="000C11E4">
      <w:r>
        <w:separator/>
      </w:r>
    </w:p>
  </w:endnote>
  <w:endnote w:type="continuationSeparator" w:id="0">
    <w:p w14:paraId="56173F2D" w14:textId="77777777" w:rsidR="005D6014" w:rsidRDefault="005D6014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84A33" w14:textId="77777777" w:rsidR="00E462F7" w:rsidRPr="00D26C0D" w:rsidRDefault="00E462F7" w:rsidP="00E462F7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5</w:t>
      </w:r>
    </w:fldSimple>
  </w:p>
  <w:p w14:paraId="34934146" w14:textId="77777777" w:rsidR="00E462F7" w:rsidRDefault="00E462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0C278" w14:textId="77777777" w:rsidR="006B0A1A" w:rsidRPr="00D26C0D" w:rsidRDefault="00C64671" w:rsidP="00331988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fr-FR"/>
      </w:rPr>
      <w:t>1</w:t>
    </w:r>
    <w:r>
      <w:fldChar w:fldCharType="end"/>
    </w:r>
    <w:r w:rsidR="00331988">
      <w:t>/</w:t>
    </w:r>
    <w:fldSimple w:instr=" NUMPAGES   \* MERGEFORMAT ">
      <w:r w:rsidR="00331988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3A137" w14:textId="77777777" w:rsidR="005D6014" w:rsidRDefault="005D6014" w:rsidP="000C11E4">
      <w:r>
        <w:separator/>
      </w:r>
    </w:p>
  </w:footnote>
  <w:footnote w:type="continuationSeparator" w:id="0">
    <w:p w14:paraId="37C2504A" w14:textId="77777777" w:rsidR="005D6014" w:rsidRDefault="005D6014" w:rsidP="000C11E4">
      <w:r>
        <w:continuationSeparator/>
      </w:r>
    </w:p>
  </w:footnote>
  <w:footnote w:id="1">
    <w:p w14:paraId="79F19E75" w14:textId="77777777" w:rsidR="000C0F2C" w:rsidRDefault="000C0F2C" w:rsidP="000C0F2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51356">
        <w:rPr>
          <w:rFonts w:ascii="Marianne" w:hAnsi="Marianne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63033" w14:textId="6A2C8004" w:rsidR="006B0A1A" w:rsidRDefault="001A2E30">
    <w:pPr>
      <w:pStyle w:val="En-tt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837F9E3" wp14:editId="7CD9D104">
          <wp:simplePos x="0" y="0"/>
          <wp:positionH relativeFrom="margin">
            <wp:posOffset>4969565</wp:posOffset>
          </wp:positionH>
          <wp:positionV relativeFrom="margin">
            <wp:posOffset>-1757294</wp:posOffset>
          </wp:positionV>
          <wp:extent cx="1263015" cy="899795"/>
          <wp:effectExtent l="0" t="0" r="0" b="0"/>
          <wp:wrapNone/>
          <wp:docPr id="1351278625" name="Image 1351278625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" name="Logo-CNED-Bloc-marque_RVB.png" descr="Une image contenant texte, Police, capture d’écran, logo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37" t="4440" r="5317"/>
                  <a:stretch/>
                </pic:blipFill>
                <pic:spPr bwMode="auto">
                  <a:xfrm>
                    <a:off x="0" y="0"/>
                    <a:ext cx="1263015" cy="8997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</w:rPr>
      <w:drawing>
        <wp:anchor distT="0" distB="0" distL="114300" distR="114300" simplePos="0" relativeHeight="251661312" behindDoc="1" locked="0" layoutInCell="1" allowOverlap="1" wp14:anchorId="23E808A4" wp14:editId="2A78F3F6">
          <wp:simplePos x="0" y="0"/>
          <wp:positionH relativeFrom="margin">
            <wp:posOffset>2209910</wp:posOffset>
          </wp:positionH>
          <wp:positionV relativeFrom="paragraph">
            <wp:posOffset>321145</wp:posOffset>
          </wp:positionV>
          <wp:extent cx="1779905" cy="676275"/>
          <wp:effectExtent l="0" t="0" r="0" b="9525"/>
          <wp:wrapNone/>
          <wp:docPr id="1730836528" name="Image 1730836528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0580">
      <w:rPr>
        <w:noProof/>
      </w:rPr>
      <w:drawing>
        <wp:anchor distT="0" distB="0" distL="114300" distR="114300" simplePos="0" relativeHeight="251659264" behindDoc="1" locked="0" layoutInCell="1" allowOverlap="1" wp14:anchorId="526CA4B3" wp14:editId="3A9FDB93">
          <wp:simplePos x="0" y="0"/>
          <wp:positionH relativeFrom="margin">
            <wp:align>left</wp:align>
          </wp:positionH>
          <wp:positionV relativeFrom="page">
            <wp:posOffset>259715</wp:posOffset>
          </wp:positionV>
          <wp:extent cx="1799590" cy="1799590"/>
          <wp:effectExtent l="0" t="0" r="0" b="0"/>
          <wp:wrapNone/>
          <wp:docPr id="511916218" name="Image 51191621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AA469" w14:textId="77777777" w:rsidR="009041F4" w:rsidRDefault="009041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7" w15:restartNumberingAfterBreak="0">
    <w:nsid w:val="06A33D24"/>
    <w:multiLevelType w:val="hybridMultilevel"/>
    <w:tmpl w:val="ACC6B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72E30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9" w15:restartNumberingAfterBreak="0">
    <w:nsid w:val="1D120156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0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33E70"/>
    <w:multiLevelType w:val="hybridMultilevel"/>
    <w:tmpl w:val="04EA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40F0BFC"/>
    <w:multiLevelType w:val="multilevel"/>
    <w:tmpl w:val="04AC7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095743D"/>
    <w:multiLevelType w:val="multilevel"/>
    <w:tmpl w:val="04AC74AC"/>
    <w:lvl w:ilvl="0">
      <w:start w:val="1"/>
      <w:numFmt w:val="upperRoman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21E33"/>
    <w:multiLevelType w:val="hybridMultilevel"/>
    <w:tmpl w:val="8FD0B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0" w15:restartNumberingAfterBreak="0">
    <w:nsid w:val="65D60E52"/>
    <w:multiLevelType w:val="hybridMultilevel"/>
    <w:tmpl w:val="93C807BC"/>
    <w:lvl w:ilvl="0" w:tplc="F41A51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11938"/>
    <w:multiLevelType w:val="hybridMultilevel"/>
    <w:tmpl w:val="1C46FFAA"/>
    <w:lvl w:ilvl="0" w:tplc="1AE8BE2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348A3"/>
    <w:multiLevelType w:val="hybridMultilevel"/>
    <w:tmpl w:val="02D892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06D0"/>
    <w:multiLevelType w:val="hybridMultilevel"/>
    <w:tmpl w:val="7F824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7E123C08"/>
    <w:multiLevelType w:val="hybridMultilevel"/>
    <w:tmpl w:val="964C76A2"/>
    <w:lvl w:ilvl="0" w:tplc="9B521032">
      <w:start w:val="93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62756">
    <w:abstractNumId w:val="0"/>
  </w:num>
  <w:num w:numId="2" w16cid:durableId="1816529929">
    <w:abstractNumId w:val="19"/>
  </w:num>
  <w:num w:numId="3" w16cid:durableId="719472856">
    <w:abstractNumId w:val="21"/>
  </w:num>
  <w:num w:numId="4" w16cid:durableId="1696883462">
    <w:abstractNumId w:val="10"/>
  </w:num>
  <w:num w:numId="5" w16cid:durableId="698161149">
    <w:abstractNumId w:val="1"/>
  </w:num>
  <w:num w:numId="6" w16cid:durableId="386950189">
    <w:abstractNumId w:val="25"/>
  </w:num>
  <w:num w:numId="7" w16cid:durableId="222062020">
    <w:abstractNumId w:val="17"/>
  </w:num>
  <w:num w:numId="8" w16cid:durableId="1499924863">
    <w:abstractNumId w:val="2"/>
  </w:num>
  <w:num w:numId="9" w16cid:durableId="1049526054">
    <w:abstractNumId w:val="6"/>
  </w:num>
  <w:num w:numId="10" w16cid:durableId="1308168911">
    <w:abstractNumId w:val="11"/>
  </w:num>
  <w:num w:numId="11" w16cid:durableId="78870471">
    <w:abstractNumId w:val="12"/>
  </w:num>
  <w:num w:numId="12" w16cid:durableId="991905803">
    <w:abstractNumId w:val="14"/>
  </w:num>
  <w:num w:numId="13" w16cid:durableId="1980107384">
    <w:abstractNumId w:val="12"/>
  </w:num>
  <w:num w:numId="14" w16cid:durableId="707992521">
    <w:abstractNumId w:val="22"/>
  </w:num>
  <w:num w:numId="15" w16cid:durableId="977226579">
    <w:abstractNumId w:val="7"/>
  </w:num>
  <w:num w:numId="16" w16cid:durableId="2097436120">
    <w:abstractNumId w:val="13"/>
  </w:num>
  <w:num w:numId="17" w16cid:durableId="2085955497">
    <w:abstractNumId w:val="24"/>
  </w:num>
  <w:num w:numId="18" w16cid:durableId="956527145">
    <w:abstractNumId w:val="18"/>
  </w:num>
  <w:num w:numId="19" w16cid:durableId="657728780">
    <w:abstractNumId w:val="20"/>
  </w:num>
  <w:num w:numId="20" w16cid:durableId="742023810">
    <w:abstractNumId w:val="16"/>
  </w:num>
  <w:num w:numId="21" w16cid:durableId="1040712213">
    <w:abstractNumId w:val="23"/>
  </w:num>
  <w:num w:numId="22" w16cid:durableId="222061237">
    <w:abstractNumId w:val="15"/>
  </w:num>
  <w:num w:numId="23" w16cid:durableId="1629971675">
    <w:abstractNumId w:val="16"/>
  </w:num>
  <w:num w:numId="24" w16cid:durableId="1960648760">
    <w:abstractNumId w:val="16"/>
  </w:num>
  <w:num w:numId="25" w16cid:durableId="872303784">
    <w:abstractNumId w:val="9"/>
  </w:num>
  <w:num w:numId="26" w16cid:durableId="1062295654">
    <w:abstractNumId w:val="8"/>
  </w:num>
  <w:num w:numId="27" w16cid:durableId="2105344096">
    <w:abstractNumId w:val="16"/>
  </w:num>
  <w:num w:numId="28" w16cid:durableId="1088312580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014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0A3B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0F2C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E7D43"/>
    <w:rsid w:val="000F0580"/>
    <w:rsid w:val="000F06E4"/>
    <w:rsid w:val="000F0E4B"/>
    <w:rsid w:val="00101AFC"/>
    <w:rsid w:val="00103BD9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0BD0"/>
    <w:rsid w:val="00142969"/>
    <w:rsid w:val="00142E06"/>
    <w:rsid w:val="001458D1"/>
    <w:rsid w:val="00146510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E30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11AA"/>
    <w:rsid w:val="002025AF"/>
    <w:rsid w:val="0020369E"/>
    <w:rsid w:val="00210A8C"/>
    <w:rsid w:val="00212B9E"/>
    <w:rsid w:val="00221EE2"/>
    <w:rsid w:val="00222737"/>
    <w:rsid w:val="00224EB9"/>
    <w:rsid w:val="00226B35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77ABC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A5690"/>
    <w:rsid w:val="002B06DA"/>
    <w:rsid w:val="002B348C"/>
    <w:rsid w:val="002C054D"/>
    <w:rsid w:val="002C2BC4"/>
    <w:rsid w:val="002C3A5B"/>
    <w:rsid w:val="002C5994"/>
    <w:rsid w:val="002C5B76"/>
    <w:rsid w:val="002D41F3"/>
    <w:rsid w:val="002D52AC"/>
    <w:rsid w:val="002D562B"/>
    <w:rsid w:val="002E4DFF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0E07"/>
    <w:rsid w:val="0033198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86DF2"/>
    <w:rsid w:val="0039099E"/>
    <w:rsid w:val="003927BE"/>
    <w:rsid w:val="00395068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4FA9"/>
    <w:rsid w:val="004063CE"/>
    <w:rsid w:val="004072FB"/>
    <w:rsid w:val="00407E23"/>
    <w:rsid w:val="0041528B"/>
    <w:rsid w:val="0041745E"/>
    <w:rsid w:val="00420635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1D15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23B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2C52"/>
    <w:rsid w:val="004F3170"/>
    <w:rsid w:val="004F3919"/>
    <w:rsid w:val="004F6BB4"/>
    <w:rsid w:val="00504BAA"/>
    <w:rsid w:val="00505387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56C55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1C16"/>
    <w:rsid w:val="005B35BD"/>
    <w:rsid w:val="005B527E"/>
    <w:rsid w:val="005C0726"/>
    <w:rsid w:val="005C1663"/>
    <w:rsid w:val="005C281C"/>
    <w:rsid w:val="005C39E3"/>
    <w:rsid w:val="005C65DB"/>
    <w:rsid w:val="005C7BA8"/>
    <w:rsid w:val="005C7EF8"/>
    <w:rsid w:val="005D4B88"/>
    <w:rsid w:val="005D5392"/>
    <w:rsid w:val="005D6014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4626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91399"/>
    <w:rsid w:val="0069469B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B7A41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3345"/>
    <w:rsid w:val="007B4029"/>
    <w:rsid w:val="007C0707"/>
    <w:rsid w:val="007C3A1B"/>
    <w:rsid w:val="007C66C7"/>
    <w:rsid w:val="007C6C44"/>
    <w:rsid w:val="007D0264"/>
    <w:rsid w:val="007D1BFF"/>
    <w:rsid w:val="007D1F08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04813"/>
    <w:rsid w:val="008110BA"/>
    <w:rsid w:val="00811648"/>
    <w:rsid w:val="008134AE"/>
    <w:rsid w:val="00815609"/>
    <w:rsid w:val="00817A5C"/>
    <w:rsid w:val="0082356B"/>
    <w:rsid w:val="008312E9"/>
    <w:rsid w:val="00831379"/>
    <w:rsid w:val="00832089"/>
    <w:rsid w:val="00833533"/>
    <w:rsid w:val="00833567"/>
    <w:rsid w:val="008336E9"/>
    <w:rsid w:val="008364B5"/>
    <w:rsid w:val="00841506"/>
    <w:rsid w:val="008422BA"/>
    <w:rsid w:val="00842AB6"/>
    <w:rsid w:val="00844D33"/>
    <w:rsid w:val="008453B5"/>
    <w:rsid w:val="008471D9"/>
    <w:rsid w:val="00850713"/>
    <w:rsid w:val="00851356"/>
    <w:rsid w:val="00854200"/>
    <w:rsid w:val="0086700B"/>
    <w:rsid w:val="0087057E"/>
    <w:rsid w:val="00872A9F"/>
    <w:rsid w:val="00872AE9"/>
    <w:rsid w:val="0088141F"/>
    <w:rsid w:val="00881E23"/>
    <w:rsid w:val="00882275"/>
    <w:rsid w:val="0088567E"/>
    <w:rsid w:val="008900DA"/>
    <w:rsid w:val="00890488"/>
    <w:rsid w:val="00892C2D"/>
    <w:rsid w:val="008949E3"/>
    <w:rsid w:val="0089752A"/>
    <w:rsid w:val="008A0AD1"/>
    <w:rsid w:val="008A179A"/>
    <w:rsid w:val="008A1F03"/>
    <w:rsid w:val="008A63CB"/>
    <w:rsid w:val="008B080E"/>
    <w:rsid w:val="008B2571"/>
    <w:rsid w:val="008B4795"/>
    <w:rsid w:val="008B6A57"/>
    <w:rsid w:val="008C1322"/>
    <w:rsid w:val="008C1AFC"/>
    <w:rsid w:val="008C706B"/>
    <w:rsid w:val="008E3382"/>
    <w:rsid w:val="008F0481"/>
    <w:rsid w:val="008F1B9F"/>
    <w:rsid w:val="008F7662"/>
    <w:rsid w:val="009003C7"/>
    <w:rsid w:val="009041F4"/>
    <w:rsid w:val="009122CA"/>
    <w:rsid w:val="00914F5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0B9F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0D00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1CA6"/>
    <w:rsid w:val="00A4214A"/>
    <w:rsid w:val="00A439FF"/>
    <w:rsid w:val="00A45D54"/>
    <w:rsid w:val="00A50829"/>
    <w:rsid w:val="00A542C0"/>
    <w:rsid w:val="00A5554A"/>
    <w:rsid w:val="00A57B9A"/>
    <w:rsid w:val="00A62730"/>
    <w:rsid w:val="00A6423E"/>
    <w:rsid w:val="00A64C7E"/>
    <w:rsid w:val="00A66807"/>
    <w:rsid w:val="00A70132"/>
    <w:rsid w:val="00A70794"/>
    <w:rsid w:val="00A72B4D"/>
    <w:rsid w:val="00A72E0A"/>
    <w:rsid w:val="00A73ED7"/>
    <w:rsid w:val="00A7614B"/>
    <w:rsid w:val="00A76C4A"/>
    <w:rsid w:val="00A8144D"/>
    <w:rsid w:val="00A824CF"/>
    <w:rsid w:val="00A82DDE"/>
    <w:rsid w:val="00A840BA"/>
    <w:rsid w:val="00A84B69"/>
    <w:rsid w:val="00A9050F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28DE"/>
    <w:rsid w:val="00AD3FD1"/>
    <w:rsid w:val="00AD7E96"/>
    <w:rsid w:val="00AE2053"/>
    <w:rsid w:val="00AE6476"/>
    <w:rsid w:val="00AE6AA2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1F43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0637"/>
    <w:rsid w:val="00B613D1"/>
    <w:rsid w:val="00B65946"/>
    <w:rsid w:val="00B65E1D"/>
    <w:rsid w:val="00B66428"/>
    <w:rsid w:val="00B66AD9"/>
    <w:rsid w:val="00B67967"/>
    <w:rsid w:val="00B70239"/>
    <w:rsid w:val="00B72F2C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5DB5"/>
    <w:rsid w:val="00C0623C"/>
    <w:rsid w:val="00C0793B"/>
    <w:rsid w:val="00C11C6E"/>
    <w:rsid w:val="00C14761"/>
    <w:rsid w:val="00C1775A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671"/>
    <w:rsid w:val="00C64D1E"/>
    <w:rsid w:val="00C662D7"/>
    <w:rsid w:val="00C70313"/>
    <w:rsid w:val="00C71508"/>
    <w:rsid w:val="00C72829"/>
    <w:rsid w:val="00C773A9"/>
    <w:rsid w:val="00C8107B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E6C"/>
    <w:rsid w:val="00CC3FFB"/>
    <w:rsid w:val="00CC4277"/>
    <w:rsid w:val="00CD0C54"/>
    <w:rsid w:val="00CE0182"/>
    <w:rsid w:val="00CE1215"/>
    <w:rsid w:val="00CE141F"/>
    <w:rsid w:val="00CE36D6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4126"/>
    <w:rsid w:val="00D4568B"/>
    <w:rsid w:val="00D467A5"/>
    <w:rsid w:val="00D46C2D"/>
    <w:rsid w:val="00D46D04"/>
    <w:rsid w:val="00D5324D"/>
    <w:rsid w:val="00D57939"/>
    <w:rsid w:val="00D57BAC"/>
    <w:rsid w:val="00D57E20"/>
    <w:rsid w:val="00D60704"/>
    <w:rsid w:val="00D619BB"/>
    <w:rsid w:val="00D6256C"/>
    <w:rsid w:val="00D65524"/>
    <w:rsid w:val="00D65F2F"/>
    <w:rsid w:val="00D702EB"/>
    <w:rsid w:val="00D75A0B"/>
    <w:rsid w:val="00D77071"/>
    <w:rsid w:val="00D771FB"/>
    <w:rsid w:val="00D77489"/>
    <w:rsid w:val="00D81A52"/>
    <w:rsid w:val="00D836E2"/>
    <w:rsid w:val="00D85D92"/>
    <w:rsid w:val="00D93329"/>
    <w:rsid w:val="00D94205"/>
    <w:rsid w:val="00D942F5"/>
    <w:rsid w:val="00DA1A2A"/>
    <w:rsid w:val="00DA3FA8"/>
    <w:rsid w:val="00DA40A1"/>
    <w:rsid w:val="00DA7811"/>
    <w:rsid w:val="00DB2408"/>
    <w:rsid w:val="00DB2A73"/>
    <w:rsid w:val="00DB44AC"/>
    <w:rsid w:val="00DC01E1"/>
    <w:rsid w:val="00DC2F9A"/>
    <w:rsid w:val="00DC54EF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16C16"/>
    <w:rsid w:val="00E20993"/>
    <w:rsid w:val="00E210C8"/>
    <w:rsid w:val="00E2784A"/>
    <w:rsid w:val="00E32D5E"/>
    <w:rsid w:val="00E3358B"/>
    <w:rsid w:val="00E369E2"/>
    <w:rsid w:val="00E36EA0"/>
    <w:rsid w:val="00E371E6"/>
    <w:rsid w:val="00E413FB"/>
    <w:rsid w:val="00E42AA5"/>
    <w:rsid w:val="00E42F88"/>
    <w:rsid w:val="00E462F7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3541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E5F8F"/>
    <w:rsid w:val="00EF08BB"/>
    <w:rsid w:val="00EF613F"/>
    <w:rsid w:val="00EF6276"/>
    <w:rsid w:val="00F00CE3"/>
    <w:rsid w:val="00F01744"/>
    <w:rsid w:val="00F054EE"/>
    <w:rsid w:val="00F152FC"/>
    <w:rsid w:val="00F15FAF"/>
    <w:rsid w:val="00F21B69"/>
    <w:rsid w:val="00F31AC8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048B"/>
    <w:rsid w:val="00F61BB9"/>
    <w:rsid w:val="00F7078B"/>
    <w:rsid w:val="00F71A10"/>
    <w:rsid w:val="00F72AEC"/>
    <w:rsid w:val="00F7480E"/>
    <w:rsid w:val="00F8479F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71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20AFE519"/>
  <w15:docId w15:val="{86B17B7C-C0C5-4CA7-BAB6-8B70FFEE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Paragraphedeliste"/>
    <w:next w:val="Normal"/>
    <w:qFormat/>
    <w:rsid w:val="009041F4"/>
    <w:pPr>
      <w:numPr>
        <w:numId w:val="20"/>
      </w:numPr>
      <w:jc w:val="left"/>
      <w:outlineLvl w:val="0"/>
    </w:pPr>
    <w:rPr>
      <w:rFonts w:ascii="Marianne" w:hAnsi="Marianne" w:cs="Arial"/>
      <w:b/>
      <w:bCs/>
      <w:szCs w:val="22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basedOn w:val="ARTICLE1Car"/>
    <w:link w:val="11"/>
    <w:rsid w:val="00E83A66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RedTitre1">
    <w:name w:val="RedTitre1"/>
    <w:basedOn w:val="Normal"/>
    <w:rsid w:val="00B72F2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Cs w:val="22"/>
    </w:rPr>
  </w:style>
  <w:style w:type="paragraph" w:styleId="Rvision">
    <w:name w:val="Revision"/>
    <w:hidden/>
    <w:uiPriority w:val="99"/>
    <w:semiHidden/>
    <w:rsid w:val="00DC54EF"/>
    <w:rPr>
      <w:rFonts w:ascii="Arial" w:hAnsi="Arial"/>
      <w:sz w:val="22"/>
    </w:rPr>
  </w:style>
  <w:style w:type="character" w:styleId="Textedelespacerserv">
    <w:name w:val="Placeholder Text"/>
    <w:basedOn w:val="Policepardfaut"/>
    <w:uiPriority w:val="99"/>
    <w:semiHidden/>
    <w:rsid w:val="002C054D"/>
    <w:rPr>
      <w:color w:val="666666"/>
    </w:rPr>
  </w:style>
  <w:style w:type="character" w:styleId="Marquedecommentaire">
    <w:name w:val="annotation reference"/>
    <w:basedOn w:val="Policepardfaut"/>
    <w:semiHidden/>
    <w:unhideWhenUsed/>
    <w:rsid w:val="002011A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011AA"/>
    <w:rPr>
      <w:rFonts w:asciiTheme="majorHAnsi" w:hAnsiTheme="majorHAnsi"/>
      <w:sz w:val="20"/>
    </w:rPr>
  </w:style>
  <w:style w:type="character" w:customStyle="1" w:styleId="CommentaireCar">
    <w:name w:val="Commentaire Car"/>
    <w:basedOn w:val="Policepardfaut"/>
    <w:link w:val="Commentaire"/>
    <w:rsid w:val="002011AA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chats.dsfjs@reseau-canope.fr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.biteau-gounegbou\OneDrive%20-%20canope\General\Mod&#232;les%20et%20proc&#233;dures\02.DCE\AE%20Mdl%20v202504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845C69B514E40A3F0CF83A1B0FD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AEA0F1-01B7-42C4-A890-216C9B5DD2AA}"/>
      </w:docPartPr>
      <w:docPartBody>
        <w:p w:rsidR="00766F4D" w:rsidRDefault="00766F4D">
          <w:pPr>
            <w:pStyle w:val="EE9845C69B514E40A3F0CF83A1B0FDB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000C46ECF784A849B60DA86B1C8B8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1D288A-7FBC-4A3A-A4A2-ABA0599E1CA6}"/>
      </w:docPartPr>
      <w:docPartBody>
        <w:p w:rsidR="00766F4D" w:rsidRDefault="00766F4D">
          <w:pPr>
            <w:pStyle w:val="2000C46ECF784A849B60DA86B1C8B84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ED8093CE13AF410E971E132CB7A02F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326158-A015-4092-AA66-2AD369BE41C7}"/>
      </w:docPartPr>
      <w:docPartBody>
        <w:p w:rsidR="00766F4D" w:rsidRDefault="00766F4D">
          <w:pPr>
            <w:pStyle w:val="ED8093CE13AF410E971E132CB7A02F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084D8F24237B49C18A35EC7674217A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123B30-0D2B-4EAC-A35B-1C230CAF2B76}"/>
      </w:docPartPr>
      <w:docPartBody>
        <w:p w:rsidR="00766F4D" w:rsidRDefault="00766F4D">
          <w:pPr>
            <w:pStyle w:val="084D8F24237B49C18A35EC7674217AC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976C8A5139F4FE398983C73F80960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BFB4B5-03A8-45FC-BA43-B7B91FCE06D4}"/>
      </w:docPartPr>
      <w:docPartBody>
        <w:p w:rsidR="00766F4D" w:rsidRDefault="00766F4D">
          <w:pPr>
            <w:pStyle w:val="2976C8A5139F4FE398983C73F809603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553F716351544AC99CA1FB69911ACD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84730D-DC4E-472D-BD6E-D9B39F82768B}"/>
      </w:docPartPr>
      <w:docPartBody>
        <w:p w:rsidR="00766F4D" w:rsidRDefault="00766F4D">
          <w:pPr>
            <w:pStyle w:val="553F716351544AC99CA1FB69911ACDFB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761E7F32316B42C8BBCD74D609FAC7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AD8EF7-27D7-4FF3-BFAB-66646F31BE1D}"/>
      </w:docPartPr>
      <w:docPartBody>
        <w:p w:rsidR="00766F4D" w:rsidRDefault="00766F4D">
          <w:pPr>
            <w:pStyle w:val="761E7F32316B42C8BBCD74D609FAC7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49DD1F97D3E94D0F9ADC62F39BAA1D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306129-BA96-44CF-BA91-FCDE0C9B3E34}"/>
      </w:docPartPr>
      <w:docPartBody>
        <w:p w:rsidR="00766F4D" w:rsidRDefault="00766F4D">
          <w:pPr>
            <w:pStyle w:val="49DD1F97D3E94D0F9ADC62F39BAA1D1C"/>
          </w:pPr>
          <w:r w:rsidRPr="00A83A5A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F4D"/>
    <w:rsid w:val="00766F4D"/>
    <w:rsid w:val="00A542C0"/>
    <w:rsid w:val="00EF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paragraph" w:customStyle="1" w:styleId="EE9845C69B514E40A3F0CF83A1B0FDBE">
    <w:name w:val="EE9845C69B514E40A3F0CF83A1B0FDBE"/>
  </w:style>
  <w:style w:type="paragraph" w:customStyle="1" w:styleId="2000C46ECF784A849B60DA86B1C8B843">
    <w:name w:val="2000C46ECF784A849B60DA86B1C8B843"/>
  </w:style>
  <w:style w:type="paragraph" w:customStyle="1" w:styleId="ED8093CE13AF410E971E132CB7A02F45">
    <w:name w:val="ED8093CE13AF410E971E132CB7A02F45"/>
  </w:style>
  <w:style w:type="paragraph" w:customStyle="1" w:styleId="084D8F24237B49C18A35EC7674217AC3">
    <w:name w:val="084D8F24237B49C18A35EC7674217AC3"/>
  </w:style>
  <w:style w:type="paragraph" w:customStyle="1" w:styleId="2976C8A5139F4FE398983C73F809603E">
    <w:name w:val="2976C8A5139F4FE398983C73F809603E"/>
  </w:style>
  <w:style w:type="paragraph" w:customStyle="1" w:styleId="553F716351544AC99CA1FB69911ACDFB">
    <w:name w:val="553F716351544AC99CA1FB69911ACDFB"/>
  </w:style>
  <w:style w:type="paragraph" w:customStyle="1" w:styleId="761E7F32316B42C8BBCD74D609FAC745">
    <w:name w:val="761E7F32316B42C8BBCD74D609FAC745"/>
  </w:style>
  <w:style w:type="paragraph" w:customStyle="1" w:styleId="49DD1F97D3E94D0F9ADC62F39BAA1D1C">
    <w:name w:val="49DD1F97D3E94D0F9ADC62F39BAA1D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0b55f4-2809-4223-a844-fa6629e52ccf">
      <Value>1</Value>
    </TaxCatchAll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RGPD xmlns="9d0b55f4-2809-4223-a844-fa6629e52ccf" xsi:nil="true"/>
    <lcf76f155ced4ddcb4097134ff3c332f xmlns="a312bc91-27d8-4888-bd04-851e9a9e3f0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ba8ea352-da58-48e4-ac02-2b110b1a3fed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682AD5B8868488D6D96F8A8DAAC2C" ma:contentTypeVersion="14" ma:contentTypeDescription="Crée un document." ma:contentTypeScope="" ma:versionID="d951fae573b9d542127f9a503a8f1ee5">
  <xsd:schema xmlns:xsd="http://www.w3.org/2001/XMLSchema" xmlns:xs="http://www.w3.org/2001/XMLSchema" xmlns:p="http://schemas.microsoft.com/office/2006/metadata/properties" xmlns:ns2="9d0b55f4-2809-4223-a844-fa6629e52ccf" xmlns:ns3="a312bc91-27d8-4888-bd04-851e9a9e3f0d" xmlns:ns4="fd75bc2b-6a40-4dd8-9112-0e8075315d0e" targetNamespace="http://schemas.microsoft.com/office/2006/metadata/properties" ma:root="true" ma:fieldsID="936b2ab2eebcaccbd43c19876175d14f" ns2:_="" ns3:_="" ns4:_="">
    <xsd:import namespace="9d0b55f4-2809-4223-a844-fa6629e52ccf"/>
    <xsd:import namespace="a312bc91-27d8-4888-bd04-851e9a9e3f0d"/>
    <xsd:import namespace="fd75bc2b-6a40-4dd8-9112-0e8075315d0e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14ba5de-77e8-4c8c-ad86-d392d2baa8c3}" ma:internalName="TaxCatchAll" ma:showField="CatchAllData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814ba5de-77e8-4c8c-ad86-d392d2baa8c3}" ma:internalName="TaxCatchAllLabel" ma:readOnly="true" ma:showField="CatchAllDataLabel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2bc91-27d8-4888-bd04-851e9a9e3f0d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5bc2b-6a40-4dd8-9112-0e8075315d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6DEA01-7462-43C4-851C-E5BBD27DCB23}">
  <ds:schemaRefs>
    <ds:schemaRef ds:uri="http://schemas.microsoft.com/office/2006/metadata/properties"/>
    <ds:schemaRef ds:uri="http://schemas.microsoft.com/office/infopath/2007/PartnerControls"/>
    <ds:schemaRef ds:uri="9d0b55f4-2809-4223-a844-fa6629e52ccf"/>
    <ds:schemaRef ds:uri="a312bc91-27d8-4888-bd04-851e9a9e3f0d"/>
  </ds:schemaRefs>
</ds:datastoreItem>
</file>

<file path=customXml/itemProps2.xml><?xml version="1.0" encoding="utf-8"?>
<ds:datastoreItem xmlns:ds="http://schemas.openxmlformats.org/officeDocument/2006/customXml" ds:itemID="{D841C318-C5D4-4B22-90BB-B49F06D399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7F795F-63A4-4CE9-95C0-2D9F470011E9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49C6F63-60A3-45AE-AAEF-A86E413C0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b55f4-2809-4223-a844-fa6629e52ccf"/>
    <ds:schemaRef ds:uri="a312bc91-27d8-4888-bd04-851e9a9e3f0d"/>
    <ds:schemaRef ds:uri="fd75bc2b-6a40-4dd8-9112-0e8075315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Mdl v20250410.dotx</Template>
  <TotalTime>0</TotalTime>
  <Pages>6</Pages>
  <Words>1094</Words>
  <Characters>6025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Désignation, adresse, numéro de téléphone du comptable assignataire :</vt:lpstr>
    </vt:vector>
  </TitlesOfParts>
  <Company>CNDP</Company>
  <LinksUpToDate>false</LinksUpToDate>
  <CharactersWithSpaces>7105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BITEAU-GOUNEGBOU Oscane</dc:creator>
  <cp:lastModifiedBy>BITEAU-GOUNEGBOU Oscane</cp:lastModifiedBy>
  <cp:revision>3</cp:revision>
  <cp:lastPrinted>2015-03-02T12:44:00Z</cp:lastPrinted>
  <dcterms:created xsi:type="dcterms:W3CDTF">2025-10-06T13:42:00Z</dcterms:created>
  <dcterms:modified xsi:type="dcterms:W3CDTF">2025-10-07T09:51:00Z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ologieDocument">
    <vt:lpwstr>1;#N/A|590b5934-11d1-4345-ab40-b262c114c763</vt:lpwstr>
  </property>
  <property fmtid="{D5CDD505-2E9C-101B-9397-08002B2CF9AE}" pid="3" name="ContentTypeId">
    <vt:lpwstr>0x010100B17682AD5B8868488D6D96F8A8DAAC2C</vt:lpwstr>
  </property>
  <property fmtid="{D5CDD505-2E9C-101B-9397-08002B2CF9AE}" pid="4" name="MediaServiceImageTags">
    <vt:lpwstr/>
  </property>
</Properties>
</file>